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07D" w:rsidRDefault="00E6607D" w:rsidP="00E6607D">
      <w:pPr>
        <w:pStyle w:val="ListParagraph"/>
        <w:autoSpaceDE w:val="0"/>
        <w:autoSpaceDN w:val="0"/>
        <w:adjustRightInd w:val="0"/>
        <w:spacing w:after="0" w:line="240" w:lineRule="auto"/>
        <w:rPr>
          <w:rFonts w:ascii="Arial" w:hAnsi="Arial" w:cs="Arial"/>
          <w:color w:val="000000"/>
          <w:sz w:val="24"/>
          <w:szCs w:val="24"/>
        </w:rPr>
      </w:pPr>
    </w:p>
    <w:p w:rsidR="00E6607D" w:rsidRDefault="00E6607D" w:rsidP="00E6607D">
      <w:pPr>
        <w:autoSpaceDE w:val="0"/>
        <w:autoSpaceDN w:val="0"/>
        <w:adjustRightInd w:val="0"/>
        <w:spacing w:after="0" w:line="240" w:lineRule="auto"/>
        <w:rPr>
          <w:rFonts w:ascii="Arial" w:hAnsi="Arial" w:cs="Arial"/>
          <w:color w:val="000000"/>
          <w:sz w:val="24"/>
          <w:szCs w:val="24"/>
        </w:rPr>
      </w:pPr>
    </w:p>
    <w:p w:rsidR="00E6607D" w:rsidRDefault="00E6607D" w:rsidP="00E6607D">
      <w:pPr>
        <w:autoSpaceDE w:val="0"/>
        <w:autoSpaceDN w:val="0"/>
        <w:adjustRightInd w:val="0"/>
        <w:spacing w:after="0" w:line="240" w:lineRule="auto"/>
        <w:rPr>
          <w:rFonts w:ascii="Arial" w:hAnsi="Arial" w:cs="Arial"/>
          <w:b/>
          <w:color w:val="000000"/>
          <w:sz w:val="44"/>
          <w:szCs w:val="44"/>
        </w:rPr>
      </w:pPr>
      <w:r w:rsidRPr="00424E15">
        <w:rPr>
          <w:rFonts w:ascii="Arial" w:hAnsi="Arial" w:cs="Arial"/>
          <w:b/>
          <w:color w:val="000000"/>
          <w:sz w:val="44"/>
          <w:szCs w:val="44"/>
        </w:rPr>
        <w:t xml:space="preserve">READ PAGES THAT FOLLOW </w:t>
      </w:r>
      <w:r>
        <w:rPr>
          <w:rFonts w:ascii="Arial" w:hAnsi="Arial" w:cs="Arial"/>
          <w:b/>
          <w:color w:val="000000"/>
          <w:sz w:val="44"/>
          <w:szCs w:val="44"/>
        </w:rPr>
        <w:t xml:space="preserve">FOR STRATEGIES and EXERCISES </w:t>
      </w:r>
      <w:r w:rsidRPr="00424E15">
        <w:rPr>
          <w:rFonts w:ascii="Arial" w:hAnsi="Arial" w:cs="Arial"/>
          <w:b/>
          <w:color w:val="000000"/>
          <w:sz w:val="44"/>
          <w:szCs w:val="44"/>
        </w:rPr>
        <w:t xml:space="preserve">TO HELP YOU DO BETTER ON PAPER </w:t>
      </w:r>
      <w:r>
        <w:rPr>
          <w:rFonts w:ascii="Arial" w:hAnsi="Arial" w:cs="Arial"/>
          <w:b/>
          <w:color w:val="000000"/>
          <w:sz w:val="44"/>
          <w:szCs w:val="44"/>
        </w:rPr>
        <w:t>1</w:t>
      </w:r>
      <w:r w:rsidRPr="00424E15">
        <w:rPr>
          <w:rFonts w:ascii="Arial" w:hAnsi="Arial" w:cs="Arial"/>
          <w:b/>
          <w:color w:val="000000"/>
          <w:sz w:val="44"/>
          <w:szCs w:val="44"/>
        </w:rPr>
        <w:t>!</w:t>
      </w:r>
    </w:p>
    <w:p w:rsidR="00E6607D" w:rsidRDefault="00E6607D" w:rsidP="00E6607D">
      <w:pPr>
        <w:autoSpaceDE w:val="0"/>
        <w:autoSpaceDN w:val="0"/>
        <w:adjustRightInd w:val="0"/>
        <w:spacing w:after="0" w:line="240" w:lineRule="auto"/>
        <w:rPr>
          <w:rFonts w:ascii="Arial" w:hAnsi="Arial" w:cs="Arial"/>
          <w:b/>
          <w:color w:val="000000"/>
          <w:sz w:val="24"/>
          <w:szCs w:val="24"/>
        </w:rPr>
      </w:pPr>
    </w:p>
    <w:p w:rsidR="00E6607D" w:rsidRPr="00424E15" w:rsidRDefault="00E6607D" w:rsidP="00E6607D">
      <w:pPr>
        <w:autoSpaceDE w:val="0"/>
        <w:autoSpaceDN w:val="0"/>
        <w:adjustRightInd w:val="0"/>
        <w:spacing w:after="0" w:line="240" w:lineRule="auto"/>
        <w:rPr>
          <w:rFonts w:ascii="Arial" w:hAnsi="Arial" w:cs="Arial"/>
          <w:b/>
          <w:color w:val="000000"/>
          <w:sz w:val="24"/>
          <w:szCs w:val="24"/>
        </w:rPr>
      </w:pPr>
      <w:r w:rsidRPr="00424E15">
        <w:rPr>
          <w:rFonts w:ascii="Arial" w:hAnsi="Arial" w:cs="Arial"/>
          <w:b/>
          <w:color w:val="000000"/>
          <w:sz w:val="24"/>
          <w:szCs w:val="24"/>
        </w:rPr>
        <w:t xml:space="preserve">PAPER 1 </w:t>
      </w:r>
      <w:proofErr w:type="gramStart"/>
      <w:r>
        <w:rPr>
          <w:rFonts w:ascii="Arial" w:hAnsi="Arial" w:cs="Arial"/>
          <w:b/>
          <w:color w:val="000000"/>
          <w:sz w:val="24"/>
          <w:szCs w:val="24"/>
        </w:rPr>
        <w:t>READING</w:t>
      </w:r>
      <w:r w:rsidRPr="00424E15">
        <w:rPr>
          <w:rFonts w:ascii="Arial" w:hAnsi="Arial" w:cs="Arial"/>
          <w:b/>
          <w:color w:val="000000"/>
          <w:sz w:val="24"/>
          <w:szCs w:val="24"/>
        </w:rPr>
        <w:t>(</w:t>
      </w:r>
      <w:proofErr w:type="gramEnd"/>
      <w:r w:rsidRPr="00424E15">
        <w:rPr>
          <w:rFonts w:ascii="Arial" w:hAnsi="Arial" w:cs="Arial"/>
          <w:b/>
          <w:color w:val="000000"/>
          <w:sz w:val="24"/>
          <w:szCs w:val="24"/>
        </w:rPr>
        <w:t>1 HOUR 30 MINUTES)</w:t>
      </w:r>
    </w:p>
    <w:p w:rsidR="00E6607D" w:rsidRDefault="00E6607D" w:rsidP="00E6607D">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Strategies:</w:t>
      </w:r>
    </w:p>
    <w:p w:rsidR="00E6607D" w:rsidRPr="00424E15" w:rsidRDefault="00E6607D" w:rsidP="00E6607D">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424E15">
        <w:rPr>
          <w:rFonts w:ascii="Arial" w:hAnsi="Arial" w:cs="Arial"/>
          <w:color w:val="000000"/>
          <w:sz w:val="24"/>
          <w:szCs w:val="24"/>
        </w:rPr>
        <w:t>Skim the text quickly to get the MAIN IDEA. (Don´t waste time reading it in detail)</w:t>
      </w:r>
    </w:p>
    <w:p w:rsidR="00E6607D" w:rsidRPr="00424E15" w:rsidRDefault="00E6607D" w:rsidP="00E6607D">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424E15">
        <w:rPr>
          <w:rFonts w:ascii="Arial" w:hAnsi="Arial" w:cs="Arial"/>
          <w:color w:val="000000"/>
          <w:sz w:val="24"/>
          <w:szCs w:val="24"/>
        </w:rPr>
        <w:t>Read the question(s) and underline the key words/ideas.</w:t>
      </w:r>
    </w:p>
    <w:p w:rsidR="00E6607D" w:rsidRPr="00424E15" w:rsidRDefault="00E6607D" w:rsidP="00E6607D">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424E15">
        <w:rPr>
          <w:rFonts w:ascii="Arial" w:hAnsi="Arial" w:cs="Arial"/>
          <w:color w:val="000000"/>
          <w:sz w:val="24"/>
          <w:szCs w:val="24"/>
        </w:rPr>
        <w:t>Go back and look for the key words/ideas in the text.</w:t>
      </w:r>
    </w:p>
    <w:p w:rsidR="00E6607D" w:rsidRDefault="00E6607D" w:rsidP="00E6607D">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424E15">
        <w:rPr>
          <w:rFonts w:ascii="Arial" w:hAnsi="Arial" w:cs="Arial"/>
          <w:color w:val="000000"/>
          <w:sz w:val="24"/>
          <w:szCs w:val="24"/>
        </w:rPr>
        <w:t>Read the part carefully with the key words/ideas and answer the question.</w:t>
      </w:r>
    </w:p>
    <w:p w:rsidR="00E6607D" w:rsidRDefault="00E6607D" w:rsidP="00E6607D">
      <w:pPr>
        <w:pStyle w:val="ListParagraph"/>
        <w:numPr>
          <w:ilvl w:val="0"/>
          <w:numId w:val="23"/>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Don’t spend too much time on one question. Mark it and go back to it at the end.</w:t>
      </w:r>
    </w:p>
    <w:p w:rsidR="00E6607D" w:rsidRPr="00C309BB" w:rsidRDefault="00E6607D" w:rsidP="00E6607D">
      <w:pPr>
        <w:numPr>
          <w:ilvl w:val="0"/>
          <w:numId w:val="23"/>
        </w:numPr>
        <w:spacing w:after="0" w:line="240" w:lineRule="auto"/>
        <w:rPr>
          <w:rFonts w:ascii="Arial" w:hAnsi="Arial" w:cs="Arial"/>
          <w:sz w:val="24"/>
          <w:szCs w:val="20"/>
        </w:rPr>
      </w:pPr>
      <w:r w:rsidRPr="00C309BB">
        <w:rPr>
          <w:rFonts w:ascii="Arial" w:hAnsi="Arial" w:cs="Arial"/>
          <w:sz w:val="24"/>
          <w:szCs w:val="20"/>
        </w:rPr>
        <w:t xml:space="preserve">Don’t worry about understanding every word.  Skim and get the big picture/main idea.  Use strategies by looking at the title, pictures, </w:t>
      </w:r>
      <w:proofErr w:type="spellStart"/>
      <w:r w:rsidRPr="00C309BB">
        <w:rPr>
          <w:rFonts w:ascii="Arial" w:hAnsi="Arial" w:cs="Arial"/>
          <w:sz w:val="24"/>
          <w:szCs w:val="20"/>
        </w:rPr>
        <w:t>captions</w:t>
      </w:r>
      <w:proofErr w:type="gramStart"/>
      <w:r w:rsidRPr="00C309BB">
        <w:rPr>
          <w:rFonts w:ascii="Arial" w:hAnsi="Arial" w:cs="Arial"/>
          <w:sz w:val="24"/>
          <w:szCs w:val="20"/>
        </w:rPr>
        <w:t>,and</w:t>
      </w:r>
      <w:proofErr w:type="spellEnd"/>
      <w:proofErr w:type="gramEnd"/>
      <w:r w:rsidRPr="00C309BB">
        <w:rPr>
          <w:rFonts w:ascii="Arial" w:hAnsi="Arial" w:cs="Arial"/>
          <w:sz w:val="24"/>
          <w:szCs w:val="20"/>
        </w:rPr>
        <w:t xml:space="preserve"> know the main point /purpose. Who is it written </w:t>
      </w:r>
      <w:proofErr w:type="spellStart"/>
      <w:r w:rsidRPr="00C309BB">
        <w:rPr>
          <w:rFonts w:ascii="Arial" w:hAnsi="Arial" w:cs="Arial"/>
          <w:sz w:val="24"/>
          <w:szCs w:val="20"/>
        </w:rPr>
        <w:t>for.This</w:t>
      </w:r>
      <w:proofErr w:type="spellEnd"/>
      <w:r w:rsidRPr="00C309BB">
        <w:rPr>
          <w:rFonts w:ascii="Arial" w:hAnsi="Arial" w:cs="Arial"/>
          <w:sz w:val="24"/>
          <w:szCs w:val="20"/>
        </w:rPr>
        <w:t xml:space="preserve"> will help you make an educated guess.</w:t>
      </w:r>
    </w:p>
    <w:p w:rsidR="00B938B8" w:rsidRDefault="00B938B8" w:rsidP="00E900EE">
      <w:pPr>
        <w:autoSpaceDE w:val="0"/>
        <w:autoSpaceDN w:val="0"/>
        <w:adjustRightInd w:val="0"/>
        <w:spacing w:after="0" w:line="240" w:lineRule="auto"/>
        <w:rPr>
          <w:rFonts w:ascii="Times New Roman" w:hAnsi="Times New Roman" w:cs="Times New Roman"/>
          <w:b/>
          <w:sz w:val="28"/>
          <w:szCs w:val="28"/>
          <w:u w:val="single"/>
          <w:lang w:val="es-ES"/>
        </w:rPr>
      </w:pPr>
      <w:r>
        <w:rPr>
          <w:rFonts w:ascii="Times New Roman" w:hAnsi="Times New Roman" w:cs="Times New Roman"/>
          <w:b/>
          <w:sz w:val="28"/>
          <w:szCs w:val="28"/>
          <w:u w:val="single"/>
          <w:lang w:val="es-ES"/>
        </w:rPr>
        <w:t>PAPER 1</w:t>
      </w:r>
    </w:p>
    <w:p w:rsidR="00E900EE" w:rsidRDefault="00E900EE" w:rsidP="00E900EE">
      <w:pPr>
        <w:autoSpaceDE w:val="0"/>
        <w:autoSpaceDN w:val="0"/>
        <w:adjustRightInd w:val="0"/>
        <w:spacing w:after="0" w:line="240" w:lineRule="auto"/>
        <w:rPr>
          <w:rFonts w:ascii="Times New Roman" w:hAnsi="Times New Roman" w:cs="Times New Roman"/>
          <w:b/>
          <w:sz w:val="28"/>
          <w:szCs w:val="28"/>
          <w:u w:val="single"/>
          <w:lang w:val="es-ES"/>
        </w:rPr>
      </w:pPr>
      <w:r w:rsidRPr="00366A7E">
        <w:rPr>
          <w:rFonts w:ascii="Times New Roman" w:hAnsi="Times New Roman" w:cs="Times New Roman"/>
          <w:b/>
          <w:sz w:val="28"/>
          <w:szCs w:val="28"/>
          <w:u w:val="single"/>
          <w:lang w:val="es-ES"/>
        </w:rPr>
        <w:t>Ayudas</w:t>
      </w:r>
      <w:r w:rsidR="001D2391" w:rsidRPr="00366A7E">
        <w:rPr>
          <w:rFonts w:ascii="Times New Roman" w:hAnsi="Times New Roman" w:cs="Times New Roman"/>
          <w:b/>
          <w:sz w:val="28"/>
          <w:szCs w:val="28"/>
          <w:u w:val="single"/>
          <w:lang w:val="es-ES"/>
        </w:rPr>
        <w:t>/Estrategias</w:t>
      </w:r>
      <w:r w:rsidRPr="00366A7E">
        <w:rPr>
          <w:rFonts w:ascii="Times New Roman" w:hAnsi="Times New Roman" w:cs="Times New Roman"/>
          <w:b/>
          <w:sz w:val="28"/>
          <w:szCs w:val="28"/>
          <w:u w:val="single"/>
          <w:lang w:val="es-ES"/>
        </w:rPr>
        <w:t xml:space="preserve"> Importantes para Prueba 1 (Important Tips</w:t>
      </w:r>
      <w:r w:rsidR="001D2391" w:rsidRPr="00366A7E">
        <w:rPr>
          <w:rFonts w:ascii="Times New Roman" w:hAnsi="Times New Roman" w:cs="Times New Roman"/>
          <w:b/>
          <w:sz w:val="28"/>
          <w:szCs w:val="28"/>
          <w:u w:val="single"/>
          <w:lang w:val="es-ES"/>
        </w:rPr>
        <w:t>/Strategies</w:t>
      </w:r>
      <w:r w:rsidRPr="00366A7E">
        <w:rPr>
          <w:rFonts w:ascii="Times New Roman" w:hAnsi="Times New Roman" w:cs="Times New Roman"/>
          <w:b/>
          <w:sz w:val="28"/>
          <w:szCs w:val="28"/>
          <w:u w:val="single"/>
          <w:lang w:val="es-ES"/>
        </w:rPr>
        <w:t xml:space="preserve"> for Paper 1)</w:t>
      </w:r>
    </w:p>
    <w:p w:rsidR="006D765D" w:rsidRDefault="006D765D" w:rsidP="00E900EE">
      <w:pPr>
        <w:autoSpaceDE w:val="0"/>
        <w:autoSpaceDN w:val="0"/>
        <w:adjustRightInd w:val="0"/>
        <w:spacing w:after="0" w:line="240" w:lineRule="auto"/>
        <w:rPr>
          <w:rFonts w:ascii="Times New Roman" w:hAnsi="Times New Roman" w:cs="Times New Roman"/>
          <w:b/>
          <w:sz w:val="28"/>
          <w:szCs w:val="28"/>
          <w:lang w:val="es-ES"/>
        </w:rPr>
      </w:pPr>
    </w:p>
    <w:p w:rsidR="005556A1" w:rsidRPr="006D765D" w:rsidRDefault="006D765D" w:rsidP="00E900EE">
      <w:pPr>
        <w:autoSpaceDE w:val="0"/>
        <w:autoSpaceDN w:val="0"/>
        <w:adjustRightInd w:val="0"/>
        <w:spacing w:after="0" w:line="240" w:lineRule="auto"/>
        <w:rPr>
          <w:rFonts w:ascii="Times New Roman" w:hAnsi="Times New Roman" w:cs="Times New Roman"/>
          <w:b/>
          <w:sz w:val="28"/>
          <w:szCs w:val="28"/>
        </w:rPr>
      </w:pPr>
      <w:r w:rsidRPr="006D765D">
        <w:rPr>
          <w:rFonts w:ascii="Times New Roman" w:hAnsi="Times New Roman" w:cs="Times New Roman"/>
          <w:b/>
          <w:sz w:val="28"/>
          <w:szCs w:val="28"/>
        </w:rPr>
        <w:t>These strategies just might save you 4, 5 or even more points if you use them!</w:t>
      </w:r>
      <w:r>
        <w:rPr>
          <w:rFonts w:ascii="Times New Roman" w:hAnsi="Times New Roman" w:cs="Times New Roman"/>
          <w:b/>
          <w:sz w:val="28"/>
          <w:szCs w:val="28"/>
        </w:rPr>
        <w:t xml:space="preserve"> Read I-V</w:t>
      </w:r>
    </w:p>
    <w:tbl>
      <w:tblPr>
        <w:tblStyle w:val="TableGrid"/>
        <w:tblW w:w="0" w:type="auto"/>
        <w:tblLook w:val="04A0"/>
      </w:tblPr>
      <w:tblGrid>
        <w:gridCol w:w="11304"/>
      </w:tblGrid>
      <w:tr w:rsidR="005556A1" w:rsidRPr="00C41CE8">
        <w:tc>
          <w:tcPr>
            <w:tcW w:w="11304" w:type="dxa"/>
          </w:tcPr>
          <w:p w:rsidR="006A3448" w:rsidRDefault="006A3448" w:rsidP="006A3448">
            <w:pPr>
              <w:pStyle w:val="ListParagraph"/>
              <w:autoSpaceDE w:val="0"/>
              <w:autoSpaceDN w:val="0"/>
              <w:adjustRightInd w:val="0"/>
              <w:ind w:left="1080"/>
              <w:rPr>
                <w:rFonts w:ascii="Times New Roman" w:hAnsi="Times New Roman" w:cs="Times New Roman"/>
                <w:b/>
                <w:bCs/>
                <w:sz w:val="24"/>
                <w:szCs w:val="24"/>
              </w:rPr>
            </w:pPr>
          </w:p>
          <w:p w:rsidR="006A3448" w:rsidRDefault="006A3448" w:rsidP="005556A1">
            <w:pPr>
              <w:pStyle w:val="ListParagraph"/>
              <w:numPr>
                <w:ilvl w:val="0"/>
                <w:numId w:val="4"/>
              </w:numPr>
              <w:autoSpaceDE w:val="0"/>
              <w:autoSpaceDN w:val="0"/>
              <w:adjustRightInd w:val="0"/>
              <w:rPr>
                <w:rFonts w:ascii="Times New Roman" w:hAnsi="Times New Roman" w:cs="Times New Roman"/>
                <w:b/>
                <w:bCs/>
                <w:sz w:val="24"/>
                <w:szCs w:val="24"/>
              </w:rPr>
            </w:pPr>
            <w:r w:rsidRPr="006A3448">
              <w:rPr>
                <w:rFonts w:ascii="Times New Roman" w:hAnsi="Times New Roman" w:cs="Times New Roman"/>
                <w:b/>
                <w:bCs/>
                <w:sz w:val="24"/>
                <w:szCs w:val="24"/>
              </w:rPr>
              <w:t>READ INSTRUCTIONS</w:t>
            </w:r>
            <w:r w:rsidR="000222B4">
              <w:rPr>
                <w:rFonts w:ascii="Times New Roman" w:hAnsi="Times New Roman" w:cs="Times New Roman"/>
                <w:b/>
                <w:bCs/>
                <w:sz w:val="24"/>
                <w:szCs w:val="24"/>
              </w:rPr>
              <w:t xml:space="preserve"> CAREFULLY</w:t>
            </w:r>
            <w:r w:rsidRPr="006A3448">
              <w:rPr>
                <w:rFonts w:ascii="Times New Roman" w:hAnsi="Times New Roman" w:cs="Times New Roman"/>
                <w:b/>
                <w:bCs/>
                <w:sz w:val="24"/>
                <w:szCs w:val="24"/>
              </w:rPr>
              <w:t xml:space="preserve"> </w:t>
            </w:r>
            <w:r w:rsidR="007C7F89">
              <w:rPr>
                <w:rFonts w:ascii="Times New Roman" w:hAnsi="Times New Roman" w:cs="Times New Roman"/>
                <w:b/>
                <w:bCs/>
                <w:sz w:val="24"/>
                <w:szCs w:val="24"/>
              </w:rPr>
              <w:t xml:space="preserve">TO </w:t>
            </w:r>
            <w:r w:rsidRPr="006A3448">
              <w:rPr>
                <w:rFonts w:ascii="Times New Roman" w:hAnsi="Times New Roman" w:cs="Times New Roman"/>
                <w:b/>
                <w:bCs/>
                <w:sz w:val="24"/>
                <w:szCs w:val="24"/>
              </w:rPr>
              <w:t>KNOW WHERE TO LOOK IN THE TEXT!</w:t>
            </w:r>
          </w:p>
          <w:p w:rsidR="006A3448" w:rsidRPr="006A3448" w:rsidRDefault="006A3448" w:rsidP="006A3448">
            <w:pPr>
              <w:pStyle w:val="ListParagraph"/>
              <w:autoSpaceDE w:val="0"/>
              <w:autoSpaceDN w:val="0"/>
              <w:adjustRightInd w:val="0"/>
              <w:ind w:left="1080"/>
              <w:rPr>
                <w:rFonts w:ascii="Times New Roman" w:hAnsi="Times New Roman" w:cs="Times New Roman"/>
                <w:b/>
                <w:bCs/>
                <w:sz w:val="24"/>
                <w:szCs w:val="24"/>
              </w:rPr>
            </w:pPr>
          </w:p>
          <w:p w:rsidR="005556A1" w:rsidRPr="00366A7E" w:rsidRDefault="005556A1" w:rsidP="006A3448">
            <w:pPr>
              <w:pStyle w:val="ListParagraph"/>
              <w:autoSpaceDE w:val="0"/>
              <w:autoSpaceDN w:val="0"/>
              <w:adjustRightInd w:val="0"/>
              <w:ind w:left="1080"/>
              <w:rPr>
                <w:rFonts w:ascii="Times New Roman" w:hAnsi="Times New Roman" w:cs="Times New Roman"/>
                <w:bCs/>
                <w:sz w:val="24"/>
                <w:szCs w:val="24"/>
              </w:rPr>
            </w:pPr>
            <w:r w:rsidRPr="00366A7E">
              <w:rPr>
                <w:rFonts w:ascii="Times New Roman" w:hAnsi="Times New Roman" w:cs="Times New Roman"/>
                <w:sz w:val="26"/>
                <w:szCs w:val="26"/>
              </w:rPr>
              <w:t xml:space="preserve">If you are required to answer specific questions about the text. </w:t>
            </w:r>
            <w:r w:rsidRPr="00366A7E">
              <w:rPr>
                <w:rFonts w:ascii="Times New Roman" w:hAnsi="Times New Roman" w:cs="Times New Roman"/>
                <w:b/>
                <w:sz w:val="26"/>
                <w:szCs w:val="26"/>
              </w:rPr>
              <w:t>MAKE SURE YOU READ THE INSTRUCTIONS CAREFULLY</w:t>
            </w:r>
            <w:r w:rsidRPr="00366A7E">
              <w:rPr>
                <w:rFonts w:ascii="Times New Roman" w:hAnsi="Times New Roman" w:cs="Times New Roman"/>
                <w:sz w:val="26"/>
                <w:szCs w:val="26"/>
              </w:rPr>
              <w:t xml:space="preserve"> to ensure that you </w:t>
            </w:r>
            <w:r w:rsidRPr="00366A7E">
              <w:rPr>
                <w:rFonts w:ascii="Times New Roman" w:hAnsi="Times New Roman" w:cs="Times New Roman"/>
                <w:b/>
                <w:sz w:val="26"/>
                <w:szCs w:val="26"/>
              </w:rPr>
              <w:t>KNOW W</w:t>
            </w:r>
            <w:r w:rsidR="000A75E5">
              <w:rPr>
                <w:rFonts w:ascii="Times New Roman" w:hAnsi="Times New Roman" w:cs="Times New Roman"/>
                <w:b/>
                <w:sz w:val="26"/>
                <w:szCs w:val="26"/>
              </w:rPr>
              <w:t>HAT PART OF THE TEXT YOU SHOULD</w:t>
            </w:r>
            <w:r w:rsidRPr="00366A7E">
              <w:rPr>
                <w:rFonts w:ascii="Times New Roman" w:hAnsi="Times New Roman" w:cs="Times New Roman"/>
                <w:b/>
                <w:sz w:val="26"/>
                <w:szCs w:val="26"/>
              </w:rPr>
              <w:t xml:space="preserve"> LOOK </w:t>
            </w:r>
            <w:r w:rsidR="000A75E5">
              <w:rPr>
                <w:rFonts w:ascii="Times New Roman" w:hAnsi="Times New Roman" w:cs="Times New Roman"/>
                <w:b/>
                <w:sz w:val="26"/>
                <w:szCs w:val="26"/>
              </w:rPr>
              <w:t>AT</w:t>
            </w:r>
            <w:r w:rsidRPr="00366A7E">
              <w:rPr>
                <w:rFonts w:ascii="Times New Roman" w:hAnsi="Times New Roman" w:cs="Times New Roman"/>
                <w:b/>
                <w:sz w:val="26"/>
                <w:szCs w:val="26"/>
              </w:rPr>
              <w:t xml:space="preserve"> </w:t>
            </w:r>
            <w:r w:rsidRPr="00366A7E">
              <w:rPr>
                <w:rFonts w:ascii="Times New Roman" w:hAnsi="Times New Roman" w:cs="Times New Roman"/>
                <w:sz w:val="26"/>
                <w:szCs w:val="26"/>
              </w:rPr>
              <w:t>for the answer</w:t>
            </w:r>
            <w:r w:rsidR="007C7F89">
              <w:rPr>
                <w:rFonts w:ascii="Times New Roman" w:hAnsi="Times New Roman" w:cs="Times New Roman"/>
                <w:sz w:val="26"/>
                <w:szCs w:val="26"/>
              </w:rPr>
              <w:t xml:space="preserve">-IT WILL TELL YOU! </w:t>
            </w:r>
            <w:r w:rsidRPr="00366A7E">
              <w:rPr>
                <w:rFonts w:ascii="Times New Roman" w:hAnsi="Times New Roman" w:cs="Times New Roman"/>
                <w:sz w:val="26"/>
                <w:szCs w:val="26"/>
              </w:rPr>
              <w:t xml:space="preserve">Otherwise you will waste time looking through the whole text and most likely get the wrong answer!  Read the instructions below found in Past Papers and indicate where in the text </w:t>
            </w:r>
            <w:r w:rsidR="007C7F89">
              <w:rPr>
                <w:rFonts w:ascii="Times New Roman" w:hAnsi="Times New Roman" w:cs="Times New Roman"/>
                <w:sz w:val="26"/>
                <w:szCs w:val="26"/>
              </w:rPr>
              <w:t>it says you</w:t>
            </w:r>
            <w:r w:rsidRPr="00366A7E">
              <w:rPr>
                <w:rFonts w:ascii="Times New Roman" w:hAnsi="Times New Roman" w:cs="Times New Roman"/>
                <w:sz w:val="26"/>
                <w:szCs w:val="26"/>
              </w:rPr>
              <w:t xml:space="preserve"> should look for the answers.  Then check to see if you are correct (Answers given below):</w:t>
            </w:r>
          </w:p>
          <w:p w:rsidR="005556A1" w:rsidRPr="00366A7E" w:rsidRDefault="005556A1" w:rsidP="005556A1">
            <w:pPr>
              <w:pStyle w:val="ListParagraph"/>
              <w:autoSpaceDE w:val="0"/>
              <w:autoSpaceDN w:val="0"/>
              <w:adjustRightInd w:val="0"/>
              <w:ind w:left="1080"/>
              <w:rPr>
                <w:rFonts w:ascii="TimesNewRomanPS-BoldMT" w:hAnsi="TimesNewRomanPS-BoldMT" w:cs="TimesNewRomanPS-BoldMT"/>
                <w:bCs/>
                <w:sz w:val="24"/>
                <w:szCs w:val="24"/>
              </w:rPr>
            </w:pPr>
          </w:p>
          <w:p w:rsidR="005556A1" w:rsidRPr="000222B4" w:rsidRDefault="005556A1" w:rsidP="000222B4">
            <w:pPr>
              <w:pStyle w:val="ListParagraph"/>
              <w:numPr>
                <w:ilvl w:val="0"/>
                <w:numId w:val="2"/>
              </w:num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Se ha reescrito la introducción del texto cambiando algunas palabras. Basándote en el texto original, llena</w:t>
            </w:r>
            <w:r w:rsidR="000222B4" w:rsidRPr="000222B4">
              <w:rPr>
                <w:rFonts w:ascii="Times New Roman" w:hAnsi="Times New Roman" w:cs="Times New Roman"/>
                <w:i/>
                <w:iCs/>
                <w:sz w:val="24"/>
                <w:szCs w:val="24"/>
                <w:lang w:val="es-ES"/>
              </w:rPr>
              <w:t xml:space="preserve"> </w:t>
            </w:r>
            <w:r w:rsidRPr="000222B4">
              <w:rPr>
                <w:rFonts w:ascii="Times New Roman" w:hAnsi="Times New Roman" w:cs="Times New Roman"/>
                <w:i/>
                <w:iCs/>
                <w:sz w:val="24"/>
                <w:szCs w:val="24"/>
                <w:lang w:val="es-ES"/>
              </w:rPr>
              <w:t xml:space="preserve">cada espacio en blanco con una de las palabras que vienen a continuación. </w:t>
            </w:r>
            <w:r w:rsidRPr="000222B4">
              <w:rPr>
                <w:rFonts w:ascii="Times New Roman" w:hAnsi="Times New Roman" w:cs="Times New Roman"/>
                <w:b/>
                <w:bCs/>
                <w:i/>
                <w:iCs/>
                <w:sz w:val="24"/>
                <w:szCs w:val="24"/>
                <w:lang w:val="es-ES"/>
              </w:rPr>
              <w:t>¡C</w:t>
            </w:r>
            <w:r w:rsidRPr="000222B4">
              <w:rPr>
                <w:rFonts w:ascii="Times New Roman" w:hAnsi="Times New Roman" w:cs="Times New Roman"/>
                <w:b/>
                <w:bCs/>
                <w:i/>
                <w:iCs/>
                <w:sz w:val="18"/>
                <w:szCs w:val="18"/>
                <w:lang w:val="es-ES"/>
              </w:rPr>
              <w:t>uidado</w:t>
            </w:r>
            <w:r w:rsidRPr="000222B4">
              <w:rPr>
                <w:rFonts w:ascii="Times New Roman" w:hAnsi="Times New Roman" w:cs="Times New Roman"/>
                <w:b/>
                <w:bCs/>
                <w:i/>
                <w:iCs/>
                <w:sz w:val="24"/>
                <w:szCs w:val="24"/>
                <w:lang w:val="es-ES"/>
              </w:rPr>
              <w:t xml:space="preserve">! </w:t>
            </w:r>
            <w:r w:rsidRPr="000222B4">
              <w:rPr>
                <w:rFonts w:ascii="Times New Roman" w:hAnsi="Times New Roman" w:cs="Times New Roman"/>
                <w:i/>
                <w:iCs/>
                <w:sz w:val="24"/>
                <w:szCs w:val="24"/>
                <w:lang w:val="es-ES"/>
              </w:rPr>
              <w:t>Hay más palabras</w:t>
            </w:r>
            <w:r w:rsidR="000222B4" w:rsidRPr="000222B4">
              <w:rPr>
                <w:rFonts w:ascii="Times New Roman" w:hAnsi="Times New Roman" w:cs="Times New Roman"/>
                <w:i/>
                <w:iCs/>
                <w:sz w:val="24"/>
                <w:szCs w:val="24"/>
                <w:lang w:val="es-ES"/>
              </w:rPr>
              <w:t xml:space="preserve"> </w:t>
            </w:r>
            <w:r w:rsidRPr="000222B4">
              <w:rPr>
                <w:rFonts w:ascii="Times New Roman" w:hAnsi="Times New Roman" w:cs="Times New Roman"/>
                <w:i/>
                <w:iCs/>
                <w:sz w:val="24"/>
                <w:szCs w:val="24"/>
                <w:lang w:val="es-ES"/>
              </w:rPr>
              <w:t>que espacios.</w:t>
            </w:r>
          </w:p>
          <w:p w:rsidR="005556A1" w:rsidRPr="000222B4" w:rsidRDefault="005556A1" w:rsidP="005556A1">
            <w:pPr>
              <w:autoSpaceDE w:val="0"/>
              <w:autoSpaceDN w:val="0"/>
              <w:adjustRightInd w:val="0"/>
              <w:rPr>
                <w:rFonts w:ascii="Times New Roman" w:hAnsi="Times New Roman" w:cs="Times New Roman"/>
                <w:i/>
                <w:iCs/>
                <w:sz w:val="24"/>
                <w:szCs w:val="24"/>
                <w:lang w:val="es-ES"/>
              </w:rPr>
            </w:pPr>
          </w:p>
          <w:p w:rsidR="005556A1" w:rsidRPr="000222B4" w:rsidRDefault="005556A1" w:rsidP="005556A1">
            <w:pPr>
              <w:pStyle w:val="ListParagraph"/>
              <w:numPr>
                <w:ilvl w:val="0"/>
                <w:numId w:val="2"/>
              </w:num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 xml:space="preserve">Basándote en la sección </w:t>
            </w:r>
            <w:r w:rsidRPr="000222B4">
              <w:rPr>
                <w:rFonts w:ascii="Times New Roman" w:hAnsi="Times New Roman" w:cs="Times New Roman"/>
                <w:b/>
                <w:bCs/>
                <w:i/>
                <w:iCs/>
                <w:sz w:val="24"/>
                <w:szCs w:val="24"/>
                <w:lang w:val="es-ES"/>
              </w:rPr>
              <w:t xml:space="preserve">“Glaciares en Perú” </w:t>
            </w:r>
            <w:r w:rsidRPr="000222B4">
              <w:rPr>
                <w:rFonts w:ascii="Times New Roman" w:hAnsi="Times New Roman" w:cs="Times New Roman"/>
                <w:i/>
                <w:iCs/>
                <w:sz w:val="24"/>
                <w:szCs w:val="24"/>
                <w:lang w:val="es-ES"/>
              </w:rPr>
              <w:t>contesta a las siguientes preguntas.</w:t>
            </w:r>
          </w:p>
          <w:p w:rsidR="005556A1" w:rsidRPr="000222B4" w:rsidRDefault="005556A1" w:rsidP="005556A1">
            <w:pPr>
              <w:pStyle w:val="ListParagraph"/>
              <w:autoSpaceDE w:val="0"/>
              <w:autoSpaceDN w:val="0"/>
              <w:adjustRightInd w:val="0"/>
              <w:rPr>
                <w:rFonts w:ascii="Times New Roman" w:hAnsi="Times New Roman" w:cs="Times New Roman"/>
                <w:i/>
                <w:iCs/>
                <w:sz w:val="24"/>
                <w:szCs w:val="24"/>
                <w:lang w:val="es-ES"/>
              </w:rPr>
            </w:pPr>
          </w:p>
          <w:p w:rsidR="005556A1" w:rsidRPr="000222B4" w:rsidRDefault="005556A1" w:rsidP="005556A1">
            <w:pPr>
              <w:pStyle w:val="ListParagraph"/>
              <w:numPr>
                <w:ilvl w:val="0"/>
                <w:numId w:val="2"/>
              </w:num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Contesta las preguntas siguientes. Basa tus respuestas en el párrafo 1.</w:t>
            </w:r>
          </w:p>
          <w:p w:rsidR="005556A1" w:rsidRPr="000A75E5" w:rsidRDefault="005556A1" w:rsidP="000A75E5">
            <w:pPr>
              <w:autoSpaceDE w:val="0"/>
              <w:autoSpaceDN w:val="0"/>
              <w:adjustRightInd w:val="0"/>
              <w:rPr>
                <w:rFonts w:ascii="Times New Roman" w:hAnsi="Times New Roman" w:cs="Times New Roman"/>
                <w:i/>
                <w:iCs/>
                <w:sz w:val="24"/>
                <w:szCs w:val="24"/>
                <w:lang w:val="es-ES"/>
              </w:rPr>
            </w:pPr>
          </w:p>
          <w:p w:rsidR="005556A1" w:rsidRPr="000222B4" w:rsidRDefault="005556A1" w:rsidP="005556A1">
            <w:pPr>
              <w:pStyle w:val="ListParagraph"/>
              <w:numPr>
                <w:ilvl w:val="0"/>
                <w:numId w:val="2"/>
              </w:num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Elige de la lista siguiente la palabra que mejor se ajusta a cada espacio en el párrafo ¨La Sevilla de América”</w:t>
            </w:r>
          </w:p>
          <w:p w:rsidR="005556A1" w:rsidRPr="000222B4" w:rsidRDefault="005556A1" w:rsidP="005556A1">
            <w:pPr>
              <w:autoSpaceDE w:val="0"/>
              <w:autoSpaceDN w:val="0"/>
              <w:adjustRightInd w:val="0"/>
              <w:rPr>
                <w:rFonts w:ascii="Times New Roman" w:hAnsi="Times New Roman" w:cs="Times New Roman"/>
                <w:i/>
                <w:iCs/>
                <w:sz w:val="24"/>
                <w:szCs w:val="24"/>
                <w:lang w:val="es-ES"/>
              </w:rPr>
            </w:pPr>
          </w:p>
          <w:p w:rsidR="005556A1" w:rsidRPr="000222B4" w:rsidRDefault="005556A1" w:rsidP="005556A1">
            <w:pPr>
              <w:autoSpaceDE w:val="0"/>
              <w:autoSpaceDN w:val="0"/>
              <w:adjustRightInd w:val="0"/>
              <w:rPr>
                <w:rFonts w:ascii="Times New Roman" w:hAnsi="Times New Roman" w:cs="Times New Roman"/>
                <w:b/>
                <w:iCs/>
                <w:sz w:val="24"/>
                <w:szCs w:val="24"/>
              </w:rPr>
            </w:pPr>
            <w:r w:rsidRPr="000222B4">
              <w:rPr>
                <w:rFonts w:ascii="Times New Roman" w:hAnsi="Times New Roman" w:cs="Times New Roman"/>
                <w:b/>
                <w:iCs/>
                <w:sz w:val="24"/>
                <w:szCs w:val="24"/>
              </w:rPr>
              <w:t>Answers</w:t>
            </w:r>
            <w:r w:rsidR="000222B4">
              <w:rPr>
                <w:rFonts w:ascii="Times New Roman" w:hAnsi="Times New Roman" w:cs="Times New Roman"/>
                <w:b/>
                <w:iCs/>
                <w:sz w:val="24"/>
                <w:szCs w:val="24"/>
              </w:rPr>
              <w:t xml:space="preserve"> where to look</w:t>
            </w:r>
            <w:r w:rsidRPr="000222B4">
              <w:rPr>
                <w:rFonts w:ascii="Times New Roman" w:hAnsi="Times New Roman" w:cs="Times New Roman"/>
                <w:b/>
                <w:iCs/>
                <w:sz w:val="24"/>
                <w:szCs w:val="24"/>
              </w:rPr>
              <w:t xml:space="preserve">: </w:t>
            </w:r>
          </w:p>
          <w:p w:rsidR="005556A1" w:rsidRPr="000222B4" w:rsidRDefault="005556A1" w:rsidP="005556A1">
            <w:pPr>
              <w:autoSpaceDE w:val="0"/>
              <w:autoSpaceDN w:val="0"/>
              <w:adjustRightInd w:val="0"/>
              <w:rPr>
                <w:rFonts w:ascii="Times New Roman" w:hAnsi="Times New Roman" w:cs="Times New Roman"/>
                <w:iCs/>
                <w:sz w:val="24"/>
                <w:szCs w:val="24"/>
              </w:rPr>
            </w:pPr>
            <w:proofErr w:type="spellStart"/>
            <w:r w:rsidRPr="000222B4">
              <w:rPr>
                <w:rFonts w:ascii="Times New Roman" w:hAnsi="Times New Roman" w:cs="Times New Roman"/>
                <w:iCs/>
                <w:sz w:val="24"/>
                <w:szCs w:val="24"/>
              </w:rPr>
              <w:t>A.The</w:t>
            </w:r>
            <w:proofErr w:type="spellEnd"/>
            <w:r w:rsidRPr="000222B4">
              <w:rPr>
                <w:rFonts w:ascii="Times New Roman" w:hAnsi="Times New Roman" w:cs="Times New Roman"/>
                <w:iCs/>
                <w:sz w:val="24"/>
                <w:szCs w:val="24"/>
              </w:rPr>
              <w:t xml:space="preserve"> introduction</w:t>
            </w:r>
            <w:r w:rsidR="000222B4">
              <w:rPr>
                <w:rFonts w:ascii="Times New Roman" w:hAnsi="Times New Roman" w:cs="Times New Roman"/>
                <w:iCs/>
                <w:sz w:val="24"/>
                <w:szCs w:val="24"/>
              </w:rPr>
              <w:t xml:space="preserve"> (of the original text)</w:t>
            </w:r>
            <w:r w:rsidRPr="000222B4">
              <w:rPr>
                <w:rFonts w:ascii="Times New Roman" w:hAnsi="Times New Roman" w:cs="Times New Roman"/>
                <w:iCs/>
                <w:sz w:val="24"/>
                <w:szCs w:val="24"/>
              </w:rPr>
              <w:tab/>
            </w:r>
          </w:p>
          <w:p w:rsidR="005556A1" w:rsidRPr="000222B4" w:rsidRDefault="005556A1" w:rsidP="005556A1">
            <w:pPr>
              <w:autoSpaceDE w:val="0"/>
              <w:autoSpaceDN w:val="0"/>
              <w:adjustRightInd w:val="0"/>
              <w:rPr>
                <w:rFonts w:ascii="Times New Roman" w:hAnsi="Times New Roman" w:cs="Times New Roman"/>
                <w:iCs/>
                <w:sz w:val="24"/>
                <w:szCs w:val="24"/>
              </w:rPr>
            </w:pPr>
            <w:r w:rsidRPr="000222B4">
              <w:rPr>
                <w:rFonts w:ascii="Times New Roman" w:hAnsi="Times New Roman" w:cs="Times New Roman"/>
                <w:iCs/>
                <w:sz w:val="24"/>
                <w:szCs w:val="24"/>
              </w:rPr>
              <w:t>B. The section of the text entitled “</w:t>
            </w:r>
            <w:proofErr w:type="spellStart"/>
            <w:r w:rsidRPr="000222B4">
              <w:rPr>
                <w:rFonts w:ascii="Times New Roman" w:hAnsi="Times New Roman" w:cs="Times New Roman"/>
                <w:iCs/>
                <w:sz w:val="24"/>
                <w:szCs w:val="24"/>
              </w:rPr>
              <w:t>Glaciares</w:t>
            </w:r>
            <w:proofErr w:type="spellEnd"/>
            <w:r w:rsidRPr="000222B4">
              <w:rPr>
                <w:rFonts w:ascii="Times New Roman" w:hAnsi="Times New Roman" w:cs="Times New Roman"/>
                <w:iCs/>
                <w:sz w:val="24"/>
                <w:szCs w:val="24"/>
              </w:rPr>
              <w:t xml:space="preserve"> en </w:t>
            </w:r>
            <w:proofErr w:type="spellStart"/>
            <w:r w:rsidRPr="000222B4">
              <w:rPr>
                <w:rFonts w:ascii="Times New Roman" w:hAnsi="Times New Roman" w:cs="Times New Roman"/>
                <w:iCs/>
                <w:sz w:val="24"/>
                <w:szCs w:val="24"/>
              </w:rPr>
              <w:t>Perú</w:t>
            </w:r>
            <w:proofErr w:type="spellEnd"/>
            <w:r w:rsidRPr="000222B4">
              <w:rPr>
                <w:rFonts w:ascii="Times New Roman" w:hAnsi="Times New Roman" w:cs="Times New Roman"/>
                <w:iCs/>
                <w:sz w:val="24"/>
                <w:szCs w:val="24"/>
              </w:rPr>
              <w:t xml:space="preserve">” </w:t>
            </w:r>
          </w:p>
          <w:p w:rsidR="005556A1" w:rsidRPr="001775F3" w:rsidRDefault="005556A1" w:rsidP="005556A1">
            <w:pPr>
              <w:autoSpaceDE w:val="0"/>
              <w:autoSpaceDN w:val="0"/>
              <w:adjustRightInd w:val="0"/>
              <w:rPr>
                <w:rFonts w:ascii="Times New Roman" w:hAnsi="Times New Roman" w:cs="Times New Roman"/>
                <w:iCs/>
                <w:sz w:val="24"/>
                <w:szCs w:val="24"/>
                <w:lang w:val="es-ES"/>
              </w:rPr>
            </w:pPr>
            <w:r w:rsidRPr="001775F3">
              <w:rPr>
                <w:rFonts w:ascii="Times New Roman" w:hAnsi="Times New Roman" w:cs="Times New Roman"/>
                <w:iCs/>
                <w:sz w:val="24"/>
                <w:szCs w:val="24"/>
                <w:lang w:val="es-ES"/>
              </w:rPr>
              <w:t xml:space="preserve">C. In Paragraph 1 </w:t>
            </w:r>
          </w:p>
          <w:p w:rsidR="000222B4" w:rsidRPr="000222B4" w:rsidRDefault="005556A1" w:rsidP="000222B4">
            <w:pPr>
              <w:autoSpaceDE w:val="0"/>
              <w:autoSpaceDN w:val="0"/>
              <w:adjustRightInd w:val="0"/>
              <w:rPr>
                <w:rFonts w:ascii="Times New Roman" w:hAnsi="Times New Roman" w:cs="Times New Roman"/>
                <w:iCs/>
                <w:sz w:val="24"/>
                <w:szCs w:val="24"/>
                <w:lang w:val="es-ES"/>
              </w:rPr>
            </w:pPr>
            <w:r w:rsidRPr="000222B4">
              <w:rPr>
                <w:rFonts w:ascii="Times New Roman" w:hAnsi="Times New Roman" w:cs="Times New Roman"/>
                <w:iCs/>
                <w:sz w:val="24"/>
                <w:szCs w:val="24"/>
                <w:lang w:val="es-ES"/>
              </w:rPr>
              <w:t xml:space="preserve">D.In </w:t>
            </w:r>
            <w:r w:rsidR="000222B4" w:rsidRPr="000222B4">
              <w:rPr>
                <w:rFonts w:ascii="Times New Roman" w:hAnsi="Times New Roman" w:cs="Times New Roman"/>
                <w:iCs/>
                <w:sz w:val="24"/>
                <w:szCs w:val="24"/>
                <w:lang w:val="es-ES"/>
              </w:rPr>
              <w:t xml:space="preserve">the </w:t>
            </w:r>
            <w:r w:rsidRPr="000222B4">
              <w:rPr>
                <w:rFonts w:ascii="Times New Roman" w:hAnsi="Times New Roman" w:cs="Times New Roman"/>
                <w:iCs/>
                <w:sz w:val="24"/>
                <w:szCs w:val="24"/>
                <w:lang w:val="es-ES"/>
              </w:rPr>
              <w:t xml:space="preserve">paragraph </w:t>
            </w:r>
            <w:r w:rsidR="000222B4" w:rsidRPr="000222B4">
              <w:rPr>
                <w:rFonts w:ascii="Times New Roman" w:hAnsi="Times New Roman" w:cs="Times New Roman"/>
                <w:iCs/>
                <w:sz w:val="24"/>
                <w:szCs w:val="24"/>
                <w:lang w:val="es-ES"/>
              </w:rPr>
              <w:t>“La Sevilla de Am</w:t>
            </w:r>
            <w:r w:rsidR="000222B4">
              <w:rPr>
                <w:rFonts w:ascii="Times New Roman" w:hAnsi="Times New Roman" w:cs="Times New Roman"/>
                <w:iCs/>
                <w:sz w:val="24"/>
                <w:szCs w:val="24"/>
                <w:lang w:val="es-ES"/>
              </w:rPr>
              <w:t>érica”</w:t>
            </w:r>
          </w:p>
        </w:tc>
      </w:tr>
      <w:tr w:rsidR="005556A1" w:rsidRPr="005556A1">
        <w:tc>
          <w:tcPr>
            <w:tcW w:w="11304" w:type="dxa"/>
          </w:tcPr>
          <w:p w:rsidR="006A3448" w:rsidRPr="000222B4" w:rsidRDefault="006A3448" w:rsidP="006A3448">
            <w:pPr>
              <w:pStyle w:val="ListParagraph"/>
              <w:autoSpaceDE w:val="0"/>
              <w:autoSpaceDN w:val="0"/>
              <w:adjustRightInd w:val="0"/>
              <w:ind w:left="1080"/>
              <w:rPr>
                <w:rFonts w:ascii="Times New Roman" w:hAnsi="Times New Roman" w:cs="Times New Roman"/>
                <w:b/>
                <w:iCs/>
                <w:sz w:val="24"/>
                <w:szCs w:val="24"/>
                <w:lang w:val="es-ES"/>
              </w:rPr>
            </w:pPr>
          </w:p>
          <w:p w:rsidR="006A3448" w:rsidRPr="006A3448" w:rsidRDefault="006A3448" w:rsidP="005556A1">
            <w:pPr>
              <w:pStyle w:val="ListParagraph"/>
              <w:numPr>
                <w:ilvl w:val="0"/>
                <w:numId w:val="4"/>
              </w:numPr>
              <w:autoSpaceDE w:val="0"/>
              <w:autoSpaceDN w:val="0"/>
              <w:adjustRightInd w:val="0"/>
              <w:rPr>
                <w:rFonts w:ascii="Times New Roman" w:hAnsi="Times New Roman" w:cs="Times New Roman"/>
                <w:b/>
                <w:iCs/>
                <w:sz w:val="24"/>
                <w:szCs w:val="24"/>
              </w:rPr>
            </w:pPr>
            <w:r w:rsidRPr="006A3448">
              <w:rPr>
                <w:rFonts w:ascii="Times New Roman" w:hAnsi="Times New Roman" w:cs="Times New Roman"/>
                <w:b/>
                <w:iCs/>
                <w:sz w:val="24"/>
                <w:szCs w:val="24"/>
              </w:rPr>
              <w:t>GIVE A JUSTIFICATION FOR BOTH TRUE AND FALSE!</w:t>
            </w:r>
          </w:p>
          <w:p w:rsidR="005556A1" w:rsidRPr="005556A1" w:rsidRDefault="005556A1" w:rsidP="006A3448">
            <w:pPr>
              <w:pStyle w:val="ListParagraph"/>
              <w:autoSpaceDE w:val="0"/>
              <w:autoSpaceDN w:val="0"/>
              <w:adjustRightInd w:val="0"/>
              <w:ind w:left="1080"/>
              <w:rPr>
                <w:rFonts w:ascii="Times New Roman" w:hAnsi="Times New Roman" w:cs="Times New Roman"/>
                <w:iCs/>
                <w:sz w:val="24"/>
                <w:szCs w:val="24"/>
              </w:rPr>
            </w:pPr>
            <w:r w:rsidRPr="005556A1">
              <w:rPr>
                <w:rFonts w:ascii="Times New Roman" w:hAnsi="Times New Roman" w:cs="Times New Roman"/>
                <w:iCs/>
                <w:sz w:val="24"/>
                <w:szCs w:val="24"/>
              </w:rPr>
              <w:t xml:space="preserve">If you are asked to indicate if something is true or false. You will also be required to give a justification </w:t>
            </w:r>
            <w:r w:rsidRPr="005556A1">
              <w:rPr>
                <w:rFonts w:ascii="Times New Roman" w:hAnsi="Times New Roman" w:cs="Times New Roman"/>
                <w:iCs/>
                <w:sz w:val="24"/>
                <w:szCs w:val="24"/>
              </w:rPr>
              <w:lastRenderedPageBreak/>
              <w:t xml:space="preserve">from the text (can copy directly from the text). Remember that you </w:t>
            </w:r>
            <w:r w:rsidRPr="005556A1">
              <w:rPr>
                <w:rFonts w:ascii="Times New Roman" w:hAnsi="Times New Roman" w:cs="Times New Roman"/>
                <w:b/>
                <w:iCs/>
                <w:sz w:val="24"/>
                <w:szCs w:val="24"/>
              </w:rPr>
              <w:t>MUST ALWAS GIVE A JUSTIFICATION, even if it is true</w:t>
            </w:r>
            <w:r w:rsidRPr="005556A1">
              <w:rPr>
                <w:rFonts w:ascii="Times New Roman" w:hAnsi="Times New Roman" w:cs="Times New Roman"/>
                <w:iCs/>
                <w:sz w:val="24"/>
                <w:szCs w:val="24"/>
              </w:rPr>
              <w:t>!  You must have BOTH TO RECEIVE A POINT. See example below:</w:t>
            </w:r>
          </w:p>
          <w:p w:rsidR="005556A1" w:rsidRPr="001D2391" w:rsidRDefault="005556A1" w:rsidP="005556A1">
            <w:pPr>
              <w:autoSpaceDE w:val="0"/>
              <w:autoSpaceDN w:val="0"/>
              <w:adjustRightInd w:val="0"/>
              <w:rPr>
                <w:rFonts w:ascii="TimesNewRomanPS-ItalicMT" w:hAnsi="TimesNewRomanPS-ItalicMT" w:cs="TimesNewRomanPS-ItalicMT"/>
                <w:i/>
                <w:iCs/>
                <w:sz w:val="24"/>
                <w:szCs w:val="24"/>
              </w:rPr>
            </w:pPr>
          </w:p>
          <w:p w:rsidR="005556A1" w:rsidRPr="000222B4" w:rsidRDefault="005556A1" w:rsidP="005556A1">
            <w:pPr>
              <w:autoSpaceDE w:val="0"/>
              <w:autoSpaceDN w:val="0"/>
              <w:adjustRightInd w:val="0"/>
              <w:rPr>
                <w:rFonts w:ascii="Times New Roman" w:hAnsi="Times New Roman" w:cs="Times New Roman"/>
                <w:b/>
                <w:bCs/>
                <w:i/>
                <w:iCs/>
                <w:sz w:val="24"/>
                <w:szCs w:val="24"/>
                <w:lang w:val="es-ES"/>
              </w:rPr>
            </w:pPr>
            <w:r w:rsidRPr="000222B4">
              <w:rPr>
                <w:rFonts w:ascii="Times New Roman" w:hAnsi="Times New Roman" w:cs="Times New Roman"/>
                <w:i/>
                <w:iCs/>
                <w:sz w:val="24"/>
                <w:szCs w:val="24"/>
                <w:lang w:val="es-ES"/>
              </w:rPr>
              <w:t xml:space="preserve">Indica si las siguientes afirmaciones son </w:t>
            </w:r>
            <w:r w:rsidRPr="007C7F89">
              <w:rPr>
                <w:rFonts w:ascii="Times New Roman" w:hAnsi="Times New Roman" w:cs="Times New Roman"/>
                <w:b/>
                <w:i/>
                <w:iCs/>
                <w:sz w:val="24"/>
                <w:szCs w:val="24"/>
                <w:lang w:val="es-ES"/>
              </w:rPr>
              <w:t>verdaderas o falsas</w:t>
            </w:r>
            <w:r w:rsidRPr="000222B4">
              <w:rPr>
                <w:rFonts w:ascii="Times New Roman" w:hAnsi="Times New Roman" w:cs="Times New Roman"/>
                <w:i/>
                <w:iCs/>
                <w:sz w:val="24"/>
                <w:szCs w:val="24"/>
                <w:lang w:val="es-ES"/>
              </w:rPr>
              <w:t xml:space="preserve">, como en el ejemplo. </w:t>
            </w:r>
            <w:r w:rsidRPr="000222B4">
              <w:rPr>
                <w:rFonts w:ascii="Times New Roman" w:hAnsi="Times New Roman" w:cs="Times New Roman"/>
                <w:b/>
                <w:bCs/>
                <w:i/>
                <w:iCs/>
                <w:sz w:val="24"/>
                <w:szCs w:val="24"/>
                <w:lang w:val="es-ES"/>
              </w:rPr>
              <w:t>Justifica tu</w:t>
            </w:r>
          </w:p>
          <w:p w:rsidR="005556A1" w:rsidRPr="000222B4" w:rsidRDefault="005556A1" w:rsidP="005556A1">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b/>
                <w:bCs/>
                <w:i/>
                <w:iCs/>
                <w:sz w:val="24"/>
                <w:szCs w:val="24"/>
                <w:lang w:val="es-ES"/>
              </w:rPr>
              <w:t>respuesta con una palabra o grupo de palabras del texto</w:t>
            </w:r>
            <w:r w:rsidRPr="000222B4">
              <w:rPr>
                <w:rFonts w:ascii="Times New Roman" w:hAnsi="Times New Roman" w:cs="Times New Roman"/>
                <w:i/>
                <w:iCs/>
                <w:sz w:val="24"/>
                <w:szCs w:val="24"/>
                <w:lang w:val="es-ES"/>
              </w:rPr>
              <w:t>. Las dos respuestas son necesarias para obtener</w:t>
            </w:r>
          </w:p>
          <w:p w:rsidR="005556A1" w:rsidRPr="000222B4" w:rsidRDefault="005556A1" w:rsidP="005556A1">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cada punto.</w:t>
            </w:r>
          </w:p>
          <w:p w:rsidR="005556A1" w:rsidRPr="000222B4" w:rsidRDefault="005556A1" w:rsidP="005556A1">
            <w:pPr>
              <w:autoSpaceDE w:val="0"/>
              <w:autoSpaceDN w:val="0"/>
              <w:adjustRightInd w:val="0"/>
              <w:rPr>
                <w:rFonts w:ascii="Times New Roman" w:hAnsi="Times New Roman" w:cs="Times New Roman"/>
                <w:b/>
                <w:bCs/>
                <w:sz w:val="18"/>
                <w:szCs w:val="18"/>
                <w:lang w:val="es-ES"/>
              </w:rPr>
            </w:pPr>
            <w:r w:rsidRPr="000222B4">
              <w:rPr>
                <w:rFonts w:ascii="Times New Roman" w:hAnsi="Times New Roman" w:cs="Times New Roman"/>
                <w:b/>
                <w:bCs/>
                <w:sz w:val="24"/>
                <w:szCs w:val="24"/>
                <w:lang w:val="es-ES"/>
              </w:rPr>
              <w:t>V</w:t>
            </w:r>
            <w:r w:rsidRPr="000222B4">
              <w:rPr>
                <w:rFonts w:ascii="Times New Roman" w:hAnsi="Times New Roman" w:cs="Times New Roman"/>
                <w:b/>
                <w:bCs/>
                <w:sz w:val="18"/>
                <w:szCs w:val="18"/>
                <w:lang w:val="es-ES"/>
              </w:rPr>
              <w:t xml:space="preserve">erdadero </w:t>
            </w:r>
            <w:r w:rsidRPr="000222B4">
              <w:rPr>
                <w:rFonts w:ascii="Times New Roman" w:hAnsi="Times New Roman" w:cs="Times New Roman"/>
                <w:b/>
                <w:bCs/>
                <w:sz w:val="24"/>
                <w:szCs w:val="24"/>
                <w:lang w:val="es-ES"/>
              </w:rPr>
              <w:t>F</w:t>
            </w:r>
            <w:r w:rsidRPr="000222B4">
              <w:rPr>
                <w:rFonts w:ascii="Times New Roman" w:hAnsi="Times New Roman" w:cs="Times New Roman"/>
                <w:b/>
                <w:bCs/>
                <w:sz w:val="18"/>
                <w:szCs w:val="18"/>
                <w:lang w:val="es-ES"/>
              </w:rPr>
              <w:t>also</w:t>
            </w:r>
          </w:p>
          <w:p w:rsidR="005556A1" w:rsidRPr="000222B4" w:rsidRDefault="005556A1" w:rsidP="005556A1">
            <w:pPr>
              <w:autoSpaceDE w:val="0"/>
              <w:autoSpaceDN w:val="0"/>
              <w:adjustRightInd w:val="0"/>
              <w:rPr>
                <w:rFonts w:ascii="Times New Roman" w:hAnsi="Times New Roman" w:cs="Times New Roman"/>
                <w:b/>
                <w:bCs/>
                <w:i/>
                <w:iCs/>
                <w:sz w:val="24"/>
                <w:szCs w:val="24"/>
                <w:lang w:val="es-ES"/>
              </w:rPr>
            </w:pPr>
          </w:p>
          <w:p w:rsidR="005556A1" w:rsidRPr="000222B4" w:rsidRDefault="005556A1" w:rsidP="005556A1">
            <w:pPr>
              <w:autoSpaceDE w:val="0"/>
              <w:autoSpaceDN w:val="0"/>
              <w:adjustRightInd w:val="0"/>
              <w:rPr>
                <w:rFonts w:ascii="Times New Roman" w:eastAsia="Wingdings-Regular" w:hAnsi="Times New Roman" w:cs="Times New Roman"/>
                <w:sz w:val="24"/>
                <w:szCs w:val="24"/>
                <w:lang w:val="es-ES"/>
              </w:rPr>
            </w:pPr>
            <w:r w:rsidRPr="000A75E5">
              <w:rPr>
                <w:rFonts w:ascii="Times New Roman" w:hAnsi="Times New Roman" w:cs="Times New Roman"/>
                <w:bCs/>
                <w:i/>
                <w:iCs/>
                <w:sz w:val="24"/>
                <w:szCs w:val="24"/>
                <w:lang w:val="es-ES"/>
              </w:rPr>
              <w:t xml:space="preserve">Ejemplo: Rivera y Santana son ciudades curiosas (programa 1) </w:t>
            </w:r>
            <w:r w:rsidRPr="000222B4">
              <w:rPr>
                <w:rFonts w:ascii="Times New Roman" w:eastAsia="Wingdings-Regular" w:hAnsi="Times New Roman" w:cs="Times New Roman"/>
                <w:sz w:val="24"/>
                <w:szCs w:val="24"/>
                <w:lang w:val="es-ES"/>
              </w:rPr>
              <w:t>–</w:t>
            </w:r>
            <w:r w:rsidR="007C7F89">
              <w:rPr>
                <w:rFonts w:ascii="Times New Roman" w:eastAsia="Wingdings-Regular" w:hAnsi="Times New Roman" w:cs="Times New Roman"/>
                <w:b/>
                <w:sz w:val="24"/>
                <w:szCs w:val="24"/>
                <w:lang w:val="es-ES"/>
              </w:rPr>
              <w:t>Verdadero</w:t>
            </w:r>
          </w:p>
          <w:p w:rsidR="005556A1" w:rsidRPr="000222B4" w:rsidRDefault="005556A1" w:rsidP="005556A1">
            <w:pPr>
              <w:autoSpaceDE w:val="0"/>
              <w:autoSpaceDN w:val="0"/>
              <w:adjustRightInd w:val="0"/>
              <w:rPr>
                <w:rFonts w:ascii="Times New Roman" w:hAnsi="Times New Roman" w:cs="Times New Roman"/>
                <w:sz w:val="24"/>
                <w:szCs w:val="24"/>
                <w:lang w:val="es-ES"/>
              </w:rPr>
            </w:pPr>
            <w:r w:rsidRPr="000A75E5">
              <w:rPr>
                <w:rFonts w:ascii="Times New Roman" w:hAnsi="Times New Roman" w:cs="Times New Roman"/>
                <w:bCs/>
                <w:i/>
                <w:iCs/>
                <w:sz w:val="24"/>
                <w:szCs w:val="24"/>
                <w:lang w:val="es-ES"/>
              </w:rPr>
              <w:t>Justificación</w:t>
            </w:r>
            <w:r w:rsidRPr="000A75E5">
              <w:rPr>
                <w:rFonts w:ascii="Times New Roman" w:hAnsi="Times New Roman" w:cs="Times New Roman"/>
                <w:bCs/>
                <w:sz w:val="24"/>
                <w:szCs w:val="24"/>
                <w:lang w:val="es-ES"/>
              </w:rPr>
              <w:t>:</w:t>
            </w:r>
            <w:r w:rsidRPr="000222B4">
              <w:rPr>
                <w:rFonts w:ascii="Times New Roman" w:hAnsi="Times New Roman" w:cs="Times New Roman"/>
                <w:b/>
                <w:bCs/>
                <w:sz w:val="24"/>
                <w:szCs w:val="24"/>
                <w:lang w:val="es-ES"/>
              </w:rPr>
              <w:t xml:space="preserve"> </w:t>
            </w:r>
            <w:r w:rsidRPr="000222B4">
              <w:rPr>
                <w:rFonts w:ascii="Times New Roman" w:hAnsi="Times New Roman" w:cs="Times New Roman"/>
                <w:sz w:val="24"/>
                <w:szCs w:val="24"/>
                <w:lang w:val="es-ES"/>
              </w:rPr>
              <w:t xml:space="preserve">. . . . . . </w:t>
            </w:r>
            <w:r w:rsidRPr="000222B4">
              <w:rPr>
                <w:rFonts w:ascii="Times New Roman" w:hAnsi="Times New Roman" w:cs="Times New Roman"/>
                <w:b/>
                <w:bCs/>
                <w:i/>
                <w:iCs/>
                <w:sz w:val="24"/>
                <w:szCs w:val="24"/>
                <w:lang w:val="es-ES"/>
              </w:rPr>
              <w:t xml:space="preserve">representan uno de los casos más extraños del mundo </w:t>
            </w:r>
            <w:r w:rsidRPr="000222B4">
              <w:rPr>
                <w:rFonts w:ascii="Times New Roman" w:hAnsi="Times New Roman" w:cs="Times New Roman"/>
                <w:sz w:val="24"/>
                <w:szCs w:val="24"/>
                <w:lang w:val="es-ES"/>
              </w:rPr>
              <w:t>. . . . . . . . . . . . . . . . . .</w:t>
            </w:r>
          </w:p>
          <w:p w:rsidR="005556A1" w:rsidRPr="000222B4" w:rsidRDefault="005556A1" w:rsidP="005556A1">
            <w:pPr>
              <w:autoSpaceDE w:val="0"/>
              <w:autoSpaceDN w:val="0"/>
              <w:adjustRightInd w:val="0"/>
              <w:rPr>
                <w:rFonts w:ascii="Times New Roman" w:hAnsi="Times New Roman" w:cs="Times New Roman"/>
                <w:b/>
                <w:bCs/>
                <w:sz w:val="24"/>
                <w:szCs w:val="24"/>
                <w:lang w:val="es-ES"/>
              </w:rPr>
            </w:pPr>
          </w:p>
          <w:p w:rsidR="005556A1" w:rsidRPr="000222B4" w:rsidRDefault="005556A1" w:rsidP="005556A1">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b/>
                <w:bCs/>
                <w:sz w:val="24"/>
                <w:szCs w:val="24"/>
                <w:lang w:val="es-ES"/>
              </w:rPr>
              <w:t xml:space="preserve">10. </w:t>
            </w:r>
            <w:r w:rsidRPr="000222B4">
              <w:rPr>
                <w:rFonts w:ascii="Times New Roman" w:hAnsi="Times New Roman" w:cs="Times New Roman"/>
                <w:sz w:val="24"/>
                <w:szCs w:val="24"/>
                <w:lang w:val="es-ES"/>
              </w:rPr>
              <w:t xml:space="preserve">El viaje en bus es muy confortable </w:t>
            </w:r>
            <w:r w:rsidRPr="000222B4">
              <w:rPr>
                <w:rFonts w:ascii="Times New Roman" w:hAnsi="Times New Roman" w:cs="Times New Roman"/>
                <w:i/>
                <w:iCs/>
                <w:sz w:val="24"/>
                <w:szCs w:val="24"/>
                <w:lang w:val="es-ES"/>
              </w:rPr>
              <w:t>(programa 1)</w:t>
            </w:r>
            <w:r w:rsidR="007C7F89">
              <w:rPr>
                <w:rFonts w:ascii="Times New Roman" w:hAnsi="Times New Roman" w:cs="Times New Roman"/>
                <w:i/>
                <w:iCs/>
                <w:sz w:val="24"/>
                <w:szCs w:val="24"/>
                <w:lang w:val="es-ES"/>
              </w:rPr>
              <w:t xml:space="preserve"> Verdadero o Falso</w:t>
            </w:r>
          </w:p>
          <w:p w:rsidR="005556A1" w:rsidRPr="000222B4" w:rsidRDefault="005556A1" w:rsidP="005556A1">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i/>
                <w:iCs/>
                <w:sz w:val="24"/>
                <w:szCs w:val="24"/>
                <w:lang w:val="es-ES"/>
              </w:rPr>
              <w:t>Justificación</w:t>
            </w:r>
            <w:r w:rsidRPr="000222B4">
              <w:rPr>
                <w:rFonts w:ascii="Times New Roman" w:hAnsi="Times New Roman" w:cs="Times New Roman"/>
                <w:sz w:val="24"/>
                <w:szCs w:val="24"/>
                <w:lang w:val="es-ES"/>
              </w:rPr>
              <w:t>: . . . . . . . . . . . . . . . . . . . . . . . . . . . . . . . . . . . . . . . . . . . . . . . . . . . . . . . . . . . . . . . . . . . . . .</w:t>
            </w:r>
          </w:p>
          <w:p w:rsidR="005556A1" w:rsidRPr="000222B4" w:rsidRDefault="005556A1" w:rsidP="005556A1">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b/>
                <w:bCs/>
                <w:sz w:val="24"/>
                <w:szCs w:val="24"/>
                <w:lang w:val="es-ES"/>
              </w:rPr>
              <w:t xml:space="preserve">11. </w:t>
            </w:r>
            <w:r w:rsidRPr="000222B4">
              <w:rPr>
                <w:rFonts w:ascii="Times New Roman" w:hAnsi="Times New Roman" w:cs="Times New Roman"/>
                <w:sz w:val="24"/>
                <w:szCs w:val="24"/>
                <w:lang w:val="es-ES"/>
              </w:rPr>
              <w:t xml:space="preserve">La excursión incluye recorrer el puerto </w:t>
            </w:r>
            <w:r w:rsidRPr="000222B4">
              <w:rPr>
                <w:rFonts w:ascii="Times New Roman" w:hAnsi="Times New Roman" w:cs="Times New Roman"/>
                <w:i/>
                <w:iCs/>
                <w:sz w:val="24"/>
                <w:szCs w:val="24"/>
                <w:lang w:val="es-ES"/>
              </w:rPr>
              <w:t>(programa 2)</w:t>
            </w:r>
            <w:r w:rsidR="007C7F89">
              <w:rPr>
                <w:rFonts w:ascii="Times New Roman" w:hAnsi="Times New Roman" w:cs="Times New Roman"/>
                <w:i/>
                <w:iCs/>
                <w:sz w:val="24"/>
                <w:szCs w:val="24"/>
                <w:lang w:val="es-ES"/>
              </w:rPr>
              <w:t>-Verdadero o Falso</w:t>
            </w:r>
          </w:p>
          <w:p w:rsidR="005556A1" w:rsidRPr="000222B4" w:rsidRDefault="005556A1" w:rsidP="005556A1">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i/>
                <w:iCs/>
                <w:sz w:val="24"/>
                <w:szCs w:val="24"/>
                <w:lang w:val="es-ES"/>
              </w:rPr>
              <w:t>Justificación</w:t>
            </w:r>
            <w:r w:rsidRPr="000222B4">
              <w:rPr>
                <w:rFonts w:ascii="Times New Roman" w:hAnsi="Times New Roman" w:cs="Times New Roman"/>
                <w:sz w:val="24"/>
                <w:szCs w:val="24"/>
                <w:lang w:val="es-ES"/>
              </w:rPr>
              <w:t>: . . . . . . . . . . . . . . . . . . . . . . . . . . . . . . . . . . . . . . . . . . . . . . . . . . . . . . . . . . . . . . . . . . . . . .</w:t>
            </w:r>
          </w:p>
          <w:p w:rsidR="005556A1" w:rsidRPr="000222B4" w:rsidRDefault="005556A1" w:rsidP="005556A1">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b/>
                <w:bCs/>
                <w:sz w:val="24"/>
                <w:szCs w:val="24"/>
                <w:lang w:val="es-ES"/>
              </w:rPr>
              <w:t xml:space="preserve">12. </w:t>
            </w:r>
            <w:r w:rsidRPr="000222B4">
              <w:rPr>
                <w:rFonts w:ascii="Times New Roman" w:hAnsi="Times New Roman" w:cs="Times New Roman"/>
                <w:sz w:val="24"/>
                <w:szCs w:val="24"/>
                <w:lang w:val="es-ES"/>
              </w:rPr>
              <w:t xml:space="preserve">El complejo turístico no tiene lugar para alojarse </w:t>
            </w:r>
            <w:r w:rsidRPr="000222B4">
              <w:rPr>
                <w:rFonts w:ascii="Times New Roman" w:hAnsi="Times New Roman" w:cs="Times New Roman"/>
                <w:i/>
                <w:iCs/>
                <w:sz w:val="24"/>
                <w:szCs w:val="24"/>
                <w:lang w:val="es-ES"/>
              </w:rPr>
              <w:t>(programa 3)</w:t>
            </w:r>
            <w:r w:rsidR="007C7F89">
              <w:rPr>
                <w:rFonts w:ascii="Times New Roman" w:hAnsi="Times New Roman" w:cs="Times New Roman"/>
                <w:i/>
                <w:iCs/>
                <w:sz w:val="24"/>
                <w:szCs w:val="24"/>
                <w:lang w:val="es-ES"/>
              </w:rPr>
              <w:t>Verdadero o Falso</w:t>
            </w:r>
          </w:p>
          <w:p w:rsidR="000A75E5" w:rsidRPr="006A3448" w:rsidRDefault="005556A1" w:rsidP="00E900EE">
            <w:pPr>
              <w:autoSpaceDE w:val="0"/>
              <w:autoSpaceDN w:val="0"/>
              <w:adjustRightInd w:val="0"/>
              <w:rPr>
                <w:rFonts w:ascii="TimesNewRomanPSMT" w:hAnsi="TimesNewRomanPSMT" w:cs="TimesNewRomanPSMT"/>
                <w:sz w:val="24"/>
                <w:szCs w:val="24"/>
                <w:lang w:val="es-ES"/>
              </w:rPr>
            </w:pPr>
            <w:r w:rsidRPr="000222B4">
              <w:rPr>
                <w:rFonts w:ascii="Times New Roman" w:hAnsi="Times New Roman" w:cs="Times New Roman"/>
                <w:i/>
                <w:iCs/>
                <w:sz w:val="24"/>
                <w:szCs w:val="24"/>
                <w:lang w:val="es-ES"/>
              </w:rPr>
              <w:t>Justificación</w:t>
            </w:r>
            <w:r w:rsidRPr="000222B4">
              <w:rPr>
                <w:rFonts w:ascii="Times New Roman" w:hAnsi="Times New Roman" w:cs="Times New Roman"/>
                <w:sz w:val="24"/>
                <w:szCs w:val="24"/>
                <w:lang w:val="es-ES"/>
              </w:rPr>
              <w:t>: . . . . . . . . . . . . . . . . . . . . . . . . . . . . . . . . . . . . . . . . . . . . . . . . . . . . . . . . . . . . . . . . . . . . .</w:t>
            </w:r>
            <w:r w:rsidRPr="00E900EE">
              <w:rPr>
                <w:rFonts w:ascii="TimesNewRomanPSMT" w:hAnsi="TimesNewRomanPSMT" w:cs="TimesNewRomanPSMT"/>
                <w:sz w:val="24"/>
                <w:szCs w:val="24"/>
                <w:lang w:val="es-ES"/>
              </w:rPr>
              <w:t xml:space="preserve"> </w:t>
            </w:r>
          </w:p>
        </w:tc>
      </w:tr>
      <w:tr w:rsidR="005556A1" w:rsidRPr="00C41CE8">
        <w:tc>
          <w:tcPr>
            <w:tcW w:w="11304" w:type="dxa"/>
          </w:tcPr>
          <w:p w:rsidR="006A3448" w:rsidRPr="00B938B8" w:rsidRDefault="00B938B8" w:rsidP="00B938B8">
            <w:pPr>
              <w:autoSpaceDE w:val="0"/>
              <w:autoSpaceDN w:val="0"/>
              <w:adjustRightInd w:val="0"/>
              <w:rPr>
                <w:rFonts w:ascii="Garamond" w:hAnsi="Garamond" w:cs="Garamond"/>
                <w:b/>
                <w:sz w:val="26"/>
                <w:szCs w:val="26"/>
              </w:rPr>
            </w:pPr>
            <w:r>
              <w:rPr>
                <w:rFonts w:ascii="Garamond" w:hAnsi="Garamond" w:cs="Garamond"/>
                <w:b/>
                <w:sz w:val="26"/>
                <w:szCs w:val="26"/>
              </w:rPr>
              <w:lastRenderedPageBreak/>
              <w:t xml:space="preserve">III. </w:t>
            </w:r>
            <w:r w:rsidR="006A3448" w:rsidRPr="00B938B8">
              <w:rPr>
                <w:rFonts w:ascii="Garamond" w:hAnsi="Garamond" w:cs="Garamond"/>
                <w:b/>
                <w:sz w:val="26"/>
                <w:szCs w:val="26"/>
              </w:rPr>
              <w:t>DON’T USE THE SAMPLE ANSWER AGAIN!</w:t>
            </w:r>
          </w:p>
          <w:p w:rsidR="005556A1" w:rsidRPr="006A3448" w:rsidRDefault="005556A1" w:rsidP="006A3448">
            <w:pPr>
              <w:pStyle w:val="ListParagraph"/>
              <w:autoSpaceDE w:val="0"/>
              <w:autoSpaceDN w:val="0"/>
              <w:adjustRightInd w:val="0"/>
              <w:ind w:left="1080"/>
              <w:rPr>
                <w:rFonts w:ascii="Garamond" w:hAnsi="Garamond" w:cs="Garamond"/>
                <w:b/>
                <w:sz w:val="26"/>
                <w:szCs w:val="26"/>
              </w:rPr>
            </w:pPr>
            <w:r w:rsidRPr="005556A1">
              <w:rPr>
                <w:rFonts w:ascii="Garamond" w:hAnsi="Garamond" w:cs="Garamond"/>
                <w:b/>
                <w:sz w:val="26"/>
                <w:szCs w:val="26"/>
              </w:rPr>
              <w:t>If an answer is given in the example/</w:t>
            </w:r>
            <w:proofErr w:type="spellStart"/>
            <w:r w:rsidRPr="005556A1">
              <w:rPr>
                <w:rFonts w:ascii="Garamond" w:hAnsi="Garamond" w:cs="Garamond"/>
                <w:b/>
                <w:sz w:val="26"/>
                <w:szCs w:val="26"/>
              </w:rPr>
              <w:t>ejemplo</w:t>
            </w:r>
            <w:proofErr w:type="spellEnd"/>
            <w:r w:rsidRPr="005556A1">
              <w:rPr>
                <w:rFonts w:ascii="Garamond" w:hAnsi="Garamond" w:cs="Garamond"/>
                <w:b/>
                <w:sz w:val="26"/>
                <w:szCs w:val="26"/>
              </w:rPr>
              <w:t>, don’t use that answer again</w:t>
            </w:r>
            <w:r w:rsidR="006A3448">
              <w:rPr>
                <w:rFonts w:ascii="Garamond" w:hAnsi="Garamond" w:cs="Garamond"/>
                <w:b/>
                <w:sz w:val="26"/>
                <w:szCs w:val="26"/>
              </w:rPr>
              <w:t xml:space="preserve"> unless clearly indicated</w:t>
            </w:r>
            <w:r w:rsidRPr="005556A1">
              <w:rPr>
                <w:rFonts w:ascii="Garamond" w:hAnsi="Garamond" w:cs="Garamond"/>
                <w:b/>
                <w:sz w:val="26"/>
                <w:szCs w:val="26"/>
              </w:rPr>
              <w:t xml:space="preserve">!  </w:t>
            </w:r>
          </w:p>
          <w:p w:rsidR="005556A1" w:rsidRPr="00366A7E" w:rsidRDefault="005556A1" w:rsidP="005556A1">
            <w:pPr>
              <w:autoSpaceDE w:val="0"/>
              <w:autoSpaceDN w:val="0"/>
              <w:adjustRightInd w:val="0"/>
              <w:rPr>
                <w:rFonts w:ascii="Garamond" w:hAnsi="Garamond" w:cs="Garamond"/>
                <w:sz w:val="26"/>
                <w:szCs w:val="26"/>
              </w:rPr>
            </w:pPr>
            <w:r w:rsidRPr="00366A7E">
              <w:rPr>
                <w:rFonts w:ascii="Garamond" w:hAnsi="Garamond" w:cs="Garamond"/>
                <w:sz w:val="26"/>
                <w:szCs w:val="26"/>
              </w:rPr>
              <w:t>In the sample below, you would not use G again, since it is given as the example!</w:t>
            </w:r>
          </w:p>
          <w:p w:rsidR="005556A1" w:rsidRPr="000222B4" w:rsidRDefault="005556A1" w:rsidP="005556A1">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 xml:space="preserve">Basándote en la sección </w:t>
            </w:r>
            <w:r w:rsidRPr="000222B4">
              <w:rPr>
                <w:rFonts w:ascii="Times New Roman" w:hAnsi="Times New Roman" w:cs="Times New Roman"/>
                <w:b/>
                <w:bCs/>
                <w:i/>
                <w:iCs/>
                <w:sz w:val="24"/>
                <w:szCs w:val="24"/>
                <w:lang w:val="es-ES"/>
              </w:rPr>
              <w:t>“Especies en extinción en Ecuador”</w:t>
            </w:r>
            <w:r w:rsidRPr="000222B4">
              <w:rPr>
                <w:rFonts w:ascii="Times New Roman" w:hAnsi="Times New Roman" w:cs="Times New Roman"/>
                <w:i/>
                <w:iCs/>
                <w:sz w:val="24"/>
                <w:szCs w:val="24"/>
                <w:lang w:val="es-ES"/>
              </w:rPr>
              <w:t>, relaciona cada elemento de la</w:t>
            </w:r>
          </w:p>
          <w:p w:rsidR="005556A1" w:rsidRPr="000222B4" w:rsidRDefault="005556A1" w:rsidP="005556A1">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primera columna con un elemento de la segunda para formar frases completas. Escribe la letra adecuada</w:t>
            </w:r>
          </w:p>
          <w:p w:rsidR="005556A1" w:rsidRPr="000222B4" w:rsidRDefault="005556A1" w:rsidP="005556A1">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 xml:space="preserve">en la casilla correspondiente, como en el ejemplo. </w:t>
            </w:r>
            <w:r w:rsidRPr="000222B4">
              <w:rPr>
                <w:rFonts w:ascii="Times New Roman" w:hAnsi="Times New Roman" w:cs="Times New Roman"/>
                <w:b/>
                <w:bCs/>
                <w:i/>
                <w:iCs/>
                <w:sz w:val="24"/>
                <w:szCs w:val="24"/>
                <w:lang w:val="es-ES"/>
              </w:rPr>
              <w:t>¡C</w:t>
            </w:r>
            <w:r w:rsidRPr="000222B4">
              <w:rPr>
                <w:rFonts w:ascii="Times New Roman" w:hAnsi="Times New Roman" w:cs="Times New Roman"/>
                <w:b/>
                <w:bCs/>
                <w:i/>
                <w:iCs/>
                <w:sz w:val="18"/>
                <w:szCs w:val="18"/>
                <w:lang w:val="es-ES"/>
              </w:rPr>
              <w:t>uidado</w:t>
            </w:r>
            <w:r w:rsidRPr="000222B4">
              <w:rPr>
                <w:rFonts w:ascii="Times New Roman" w:hAnsi="Times New Roman" w:cs="Times New Roman"/>
                <w:b/>
                <w:bCs/>
                <w:i/>
                <w:iCs/>
                <w:sz w:val="24"/>
                <w:szCs w:val="24"/>
                <w:lang w:val="es-ES"/>
              </w:rPr>
              <w:t xml:space="preserve">! </w:t>
            </w:r>
            <w:r w:rsidRPr="000222B4">
              <w:rPr>
                <w:rFonts w:ascii="Times New Roman" w:hAnsi="Times New Roman" w:cs="Times New Roman"/>
                <w:i/>
                <w:iCs/>
                <w:sz w:val="24"/>
                <w:szCs w:val="24"/>
                <w:lang w:val="es-ES"/>
              </w:rPr>
              <w:t>Hay más frases de las necesarias en la</w:t>
            </w:r>
          </w:p>
          <w:p w:rsidR="005556A1" w:rsidRPr="000222B4" w:rsidRDefault="005556A1" w:rsidP="005556A1">
            <w:pPr>
              <w:autoSpaceDE w:val="0"/>
              <w:autoSpaceDN w:val="0"/>
              <w:adjustRightInd w:val="0"/>
              <w:rPr>
                <w:rFonts w:ascii="Times New Roman" w:hAnsi="Times New Roman" w:cs="Times New Roman"/>
                <w:sz w:val="26"/>
                <w:szCs w:val="26"/>
              </w:rPr>
            </w:pPr>
            <w:proofErr w:type="spellStart"/>
            <w:proofErr w:type="gramStart"/>
            <w:r w:rsidRPr="000222B4">
              <w:rPr>
                <w:rFonts w:ascii="Times New Roman" w:hAnsi="Times New Roman" w:cs="Times New Roman"/>
                <w:i/>
                <w:iCs/>
                <w:sz w:val="24"/>
                <w:szCs w:val="24"/>
              </w:rPr>
              <w:t>columna</w:t>
            </w:r>
            <w:proofErr w:type="spellEnd"/>
            <w:proofErr w:type="gramEnd"/>
            <w:r w:rsidRPr="000222B4">
              <w:rPr>
                <w:rFonts w:ascii="Times New Roman" w:hAnsi="Times New Roman" w:cs="Times New Roman"/>
                <w:i/>
                <w:iCs/>
                <w:sz w:val="24"/>
                <w:szCs w:val="24"/>
              </w:rPr>
              <w:t xml:space="preserve"> de la </w:t>
            </w:r>
            <w:proofErr w:type="spellStart"/>
            <w:r w:rsidRPr="000222B4">
              <w:rPr>
                <w:rFonts w:ascii="Times New Roman" w:hAnsi="Times New Roman" w:cs="Times New Roman"/>
                <w:i/>
                <w:iCs/>
                <w:sz w:val="24"/>
                <w:szCs w:val="24"/>
              </w:rPr>
              <w:t>derecha</w:t>
            </w:r>
            <w:proofErr w:type="spellEnd"/>
            <w:r w:rsidRPr="000222B4">
              <w:rPr>
                <w:rFonts w:ascii="Times New Roman" w:hAnsi="Times New Roman" w:cs="Times New Roman"/>
                <w:i/>
                <w:iCs/>
                <w:sz w:val="24"/>
                <w:szCs w:val="24"/>
              </w:rPr>
              <w:t>.</w:t>
            </w:r>
          </w:p>
          <w:tbl>
            <w:tblPr>
              <w:tblStyle w:val="TableGrid"/>
              <w:tblW w:w="0" w:type="auto"/>
              <w:tblLook w:val="04A0"/>
            </w:tblPr>
            <w:tblGrid>
              <w:gridCol w:w="5546"/>
              <w:gridCol w:w="5532"/>
            </w:tblGrid>
            <w:tr w:rsidR="005556A1" w:rsidRPr="00C41CE8">
              <w:tc>
                <w:tcPr>
                  <w:tcW w:w="5652" w:type="dxa"/>
                </w:tcPr>
                <w:p w:rsidR="005556A1" w:rsidRPr="000222B4" w:rsidRDefault="005556A1" w:rsidP="006A3448">
                  <w:pPr>
                    <w:autoSpaceDE w:val="0"/>
                    <w:autoSpaceDN w:val="0"/>
                    <w:adjustRightInd w:val="0"/>
                    <w:spacing w:line="360" w:lineRule="auto"/>
                    <w:rPr>
                      <w:rFonts w:ascii="Times New Roman" w:hAnsi="Times New Roman" w:cs="Times New Roman"/>
                      <w:b/>
                      <w:bCs/>
                      <w:i/>
                      <w:iCs/>
                      <w:sz w:val="24"/>
                      <w:szCs w:val="24"/>
                      <w:lang w:val="es-ES"/>
                    </w:rPr>
                  </w:pPr>
                  <w:r w:rsidRPr="000222B4">
                    <w:rPr>
                      <w:rFonts w:ascii="Times New Roman" w:hAnsi="Times New Roman" w:cs="Times New Roman"/>
                      <w:b/>
                      <w:bCs/>
                      <w:i/>
                      <w:iCs/>
                      <w:sz w:val="24"/>
                      <w:szCs w:val="24"/>
                      <w:lang w:val="es-ES"/>
                    </w:rPr>
                    <w:t xml:space="preserve">Ejemplo:    Ecuador posee… </w:t>
                  </w:r>
                  <w:r w:rsidRPr="000222B4">
                    <w:rPr>
                      <w:rFonts w:ascii="Times New Roman" w:hAnsi="Times New Roman" w:cs="Times New Roman"/>
                      <w:b/>
                      <w:bCs/>
                      <w:i/>
                      <w:iCs/>
                      <w:sz w:val="24"/>
                      <w:szCs w:val="24"/>
                      <w:u w:val="single"/>
                      <w:lang w:val="es-ES"/>
                    </w:rPr>
                    <w:t>G</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28. </w:t>
                  </w:r>
                  <w:r w:rsidRPr="000222B4">
                    <w:rPr>
                      <w:rFonts w:ascii="Times New Roman" w:hAnsi="Times New Roman" w:cs="Times New Roman"/>
                      <w:sz w:val="24"/>
                      <w:szCs w:val="24"/>
                      <w:lang w:val="es-ES"/>
                    </w:rPr>
                    <w:t>La explotación desmedida…</w:t>
                  </w:r>
                  <w:r w:rsidR="00483990" w:rsidRPr="000222B4">
                    <w:rPr>
                      <w:rFonts w:ascii="Times New Roman" w:hAnsi="Times New Roman" w:cs="Times New Roman"/>
                      <w:sz w:val="24"/>
                      <w:szCs w:val="24"/>
                      <w:lang w:val="es-ES"/>
                    </w:rPr>
                    <w:t>___</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29. </w:t>
                  </w:r>
                  <w:r w:rsidRPr="000222B4">
                    <w:rPr>
                      <w:rFonts w:ascii="Times New Roman" w:hAnsi="Times New Roman" w:cs="Times New Roman"/>
                      <w:sz w:val="24"/>
                      <w:szCs w:val="24"/>
                      <w:lang w:val="es-ES"/>
                    </w:rPr>
                    <w:t>Es necesario tomar conciencia…</w:t>
                  </w:r>
                  <w:r w:rsidR="00483990" w:rsidRPr="000222B4">
                    <w:rPr>
                      <w:rFonts w:ascii="Times New Roman" w:hAnsi="Times New Roman" w:cs="Times New Roman"/>
                      <w:sz w:val="24"/>
                      <w:szCs w:val="24"/>
                      <w:lang w:val="es-ES"/>
                    </w:rPr>
                    <w:t>____</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30. </w:t>
                  </w:r>
                  <w:r w:rsidRPr="000222B4">
                    <w:rPr>
                      <w:rFonts w:ascii="Times New Roman" w:hAnsi="Times New Roman" w:cs="Times New Roman"/>
                      <w:sz w:val="24"/>
                      <w:szCs w:val="24"/>
                      <w:lang w:val="es-ES"/>
                    </w:rPr>
                    <w:t>Luis Pérez…</w:t>
                  </w:r>
                  <w:r w:rsidR="00483990" w:rsidRPr="000222B4">
                    <w:rPr>
                      <w:rFonts w:ascii="Times New Roman" w:hAnsi="Times New Roman" w:cs="Times New Roman"/>
                      <w:sz w:val="24"/>
                      <w:szCs w:val="24"/>
                      <w:lang w:val="es-ES"/>
                    </w:rPr>
                    <w:t>____</w:t>
                  </w:r>
                </w:p>
                <w:p w:rsidR="005556A1" w:rsidRPr="000222B4" w:rsidRDefault="005556A1" w:rsidP="006A3448">
                  <w:pPr>
                    <w:autoSpaceDE w:val="0"/>
                    <w:autoSpaceDN w:val="0"/>
                    <w:adjustRightInd w:val="0"/>
                    <w:spacing w:line="360" w:lineRule="auto"/>
                    <w:rPr>
                      <w:rFonts w:ascii="Times New Roman" w:hAnsi="Times New Roman" w:cs="Times New Roman"/>
                      <w:sz w:val="24"/>
                      <w:szCs w:val="24"/>
                    </w:rPr>
                  </w:pPr>
                  <w:r w:rsidRPr="000222B4">
                    <w:rPr>
                      <w:rFonts w:ascii="Times New Roman" w:hAnsi="Times New Roman" w:cs="Times New Roman"/>
                      <w:b/>
                      <w:bCs/>
                      <w:sz w:val="24"/>
                      <w:szCs w:val="24"/>
                    </w:rPr>
                    <w:t xml:space="preserve">31. </w:t>
                  </w:r>
                  <w:r w:rsidRPr="000222B4">
                    <w:rPr>
                      <w:rFonts w:ascii="Times New Roman" w:hAnsi="Times New Roman" w:cs="Times New Roman"/>
                      <w:sz w:val="24"/>
                      <w:szCs w:val="24"/>
                    </w:rPr>
                    <w:t xml:space="preserve">El </w:t>
                  </w:r>
                  <w:proofErr w:type="spellStart"/>
                  <w:r w:rsidRPr="000222B4">
                    <w:rPr>
                      <w:rFonts w:ascii="Times New Roman" w:hAnsi="Times New Roman" w:cs="Times New Roman"/>
                      <w:sz w:val="24"/>
                      <w:szCs w:val="24"/>
                    </w:rPr>
                    <w:t>calentamiento</w:t>
                  </w:r>
                  <w:proofErr w:type="spellEnd"/>
                  <w:r w:rsidRPr="000222B4">
                    <w:rPr>
                      <w:rFonts w:ascii="Times New Roman" w:hAnsi="Times New Roman" w:cs="Times New Roman"/>
                      <w:sz w:val="24"/>
                      <w:szCs w:val="24"/>
                    </w:rPr>
                    <w:t xml:space="preserve"> global…</w:t>
                  </w:r>
                  <w:r w:rsidR="00483990" w:rsidRPr="000222B4">
                    <w:rPr>
                      <w:rFonts w:ascii="Times New Roman" w:hAnsi="Times New Roman" w:cs="Times New Roman"/>
                      <w:sz w:val="24"/>
                      <w:szCs w:val="24"/>
                    </w:rPr>
                    <w:t>_____</w:t>
                  </w:r>
                </w:p>
                <w:p w:rsidR="005556A1" w:rsidRDefault="005556A1" w:rsidP="006A3448">
                  <w:pPr>
                    <w:autoSpaceDE w:val="0"/>
                    <w:autoSpaceDN w:val="0"/>
                    <w:adjustRightInd w:val="0"/>
                    <w:spacing w:line="360" w:lineRule="auto"/>
                    <w:rPr>
                      <w:rFonts w:ascii="Garamond" w:hAnsi="Garamond" w:cs="Garamond"/>
                      <w:sz w:val="26"/>
                      <w:szCs w:val="26"/>
                    </w:rPr>
                  </w:pPr>
                  <w:r w:rsidRPr="000222B4">
                    <w:rPr>
                      <w:rFonts w:ascii="Times New Roman" w:hAnsi="Times New Roman" w:cs="Times New Roman"/>
                      <w:b/>
                      <w:bCs/>
                      <w:sz w:val="24"/>
                      <w:szCs w:val="24"/>
                    </w:rPr>
                    <w:t xml:space="preserve">32. </w:t>
                  </w:r>
                  <w:proofErr w:type="spellStart"/>
                  <w:r w:rsidRPr="000222B4">
                    <w:rPr>
                      <w:rFonts w:ascii="Times New Roman" w:hAnsi="Times New Roman" w:cs="Times New Roman"/>
                      <w:sz w:val="24"/>
                      <w:szCs w:val="24"/>
                    </w:rPr>
                    <w:t>Desde</w:t>
                  </w:r>
                  <w:proofErr w:type="spellEnd"/>
                  <w:r w:rsidRPr="000222B4">
                    <w:rPr>
                      <w:rFonts w:ascii="Times New Roman" w:hAnsi="Times New Roman" w:cs="Times New Roman"/>
                      <w:sz w:val="24"/>
                      <w:szCs w:val="24"/>
                    </w:rPr>
                    <w:t xml:space="preserve"> 1849…</w:t>
                  </w:r>
                  <w:r w:rsidR="00483990" w:rsidRPr="000222B4">
                    <w:rPr>
                      <w:rFonts w:ascii="Times New Roman" w:hAnsi="Times New Roman" w:cs="Times New Roman"/>
                      <w:sz w:val="24"/>
                      <w:szCs w:val="24"/>
                    </w:rPr>
                    <w:t>______</w:t>
                  </w:r>
                </w:p>
              </w:tc>
              <w:tc>
                <w:tcPr>
                  <w:tcW w:w="5652" w:type="dxa"/>
                </w:tcPr>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A. </w:t>
                  </w:r>
                  <w:r w:rsidRPr="000222B4">
                    <w:rPr>
                      <w:rFonts w:ascii="Times New Roman" w:hAnsi="Times New Roman" w:cs="Times New Roman"/>
                      <w:sz w:val="24"/>
                      <w:szCs w:val="24"/>
                      <w:lang w:val="es-ES"/>
                    </w:rPr>
                    <w:t>en el Programa Mundial para la naturaleza.</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B. </w:t>
                  </w:r>
                  <w:r w:rsidRPr="000222B4">
                    <w:rPr>
                      <w:rFonts w:ascii="Times New Roman" w:hAnsi="Times New Roman" w:cs="Times New Roman"/>
                      <w:sz w:val="24"/>
                      <w:szCs w:val="24"/>
                      <w:lang w:val="es-ES"/>
                    </w:rPr>
                    <w:t>pone en riesgo a los recursos naturales.</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C. </w:t>
                  </w:r>
                  <w:r w:rsidRPr="000222B4">
                    <w:rPr>
                      <w:rFonts w:ascii="Times New Roman" w:hAnsi="Times New Roman" w:cs="Times New Roman"/>
                      <w:sz w:val="24"/>
                      <w:szCs w:val="24"/>
                      <w:lang w:val="es-ES"/>
                    </w:rPr>
                    <w:t>se estudia en Perú.</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D. </w:t>
                  </w:r>
                  <w:r w:rsidRPr="000222B4">
                    <w:rPr>
                      <w:rFonts w:ascii="Times New Roman" w:hAnsi="Times New Roman" w:cs="Times New Roman"/>
                      <w:sz w:val="24"/>
                      <w:szCs w:val="24"/>
                      <w:lang w:val="es-ES"/>
                    </w:rPr>
                    <w:t>a salvo.</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E. </w:t>
                  </w:r>
                  <w:r w:rsidRPr="000222B4">
                    <w:rPr>
                      <w:rFonts w:ascii="Times New Roman" w:hAnsi="Times New Roman" w:cs="Times New Roman"/>
                      <w:sz w:val="24"/>
                      <w:szCs w:val="24"/>
                      <w:lang w:val="es-ES"/>
                    </w:rPr>
                    <w:t>para salvar a las especies en riesgo.</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F. </w:t>
                  </w:r>
                  <w:r w:rsidRPr="000222B4">
                    <w:rPr>
                      <w:rFonts w:ascii="Times New Roman" w:hAnsi="Times New Roman" w:cs="Times New Roman"/>
                      <w:sz w:val="24"/>
                      <w:szCs w:val="24"/>
                      <w:lang w:val="es-ES"/>
                    </w:rPr>
                    <w:t>no son recursos naturales.</w:t>
                  </w:r>
                </w:p>
                <w:p w:rsidR="005556A1" w:rsidRPr="000222B4" w:rsidRDefault="005556A1" w:rsidP="006A3448">
                  <w:pPr>
                    <w:autoSpaceDE w:val="0"/>
                    <w:autoSpaceDN w:val="0"/>
                    <w:adjustRightInd w:val="0"/>
                    <w:spacing w:line="360" w:lineRule="auto"/>
                    <w:rPr>
                      <w:rFonts w:ascii="Times New Roman" w:hAnsi="Times New Roman" w:cs="Times New Roman"/>
                      <w:b/>
                      <w:bCs/>
                      <w:i/>
                      <w:iCs/>
                      <w:sz w:val="24"/>
                      <w:szCs w:val="24"/>
                      <w:lang w:val="es-ES"/>
                    </w:rPr>
                  </w:pPr>
                  <w:r w:rsidRPr="000222B4">
                    <w:rPr>
                      <w:rFonts w:ascii="Times New Roman" w:hAnsi="Times New Roman" w:cs="Times New Roman"/>
                      <w:b/>
                      <w:bCs/>
                      <w:i/>
                      <w:iCs/>
                      <w:sz w:val="24"/>
                      <w:szCs w:val="24"/>
                      <w:lang w:val="es-ES"/>
                    </w:rPr>
                    <w:t>G. flora y fauna silvestres.</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H. </w:t>
                  </w:r>
                  <w:r w:rsidRPr="000222B4">
                    <w:rPr>
                      <w:rFonts w:ascii="Times New Roman" w:hAnsi="Times New Roman" w:cs="Times New Roman"/>
                      <w:sz w:val="24"/>
                      <w:szCs w:val="24"/>
                      <w:lang w:val="es-ES"/>
                    </w:rPr>
                    <w:t>es investigador.</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I. </w:t>
                  </w:r>
                  <w:r w:rsidRPr="000222B4">
                    <w:rPr>
                      <w:rFonts w:ascii="Times New Roman" w:hAnsi="Times New Roman" w:cs="Times New Roman"/>
                      <w:sz w:val="24"/>
                      <w:szCs w:val="24"/>
                      <w:lang w:val="es-ES"/>
                    </w:rPr>
                    <w:t>en el comercio ilegal de las especies.</w:t>
                  </w:r>
                </w:p>
                <w:p w:rsidR="005556A1" w:rsidRPr="000222B4" w:rsidRDefault="005556A1" w:rsidP="006A3448">
                  <w:pPr>
                    <w:autoSpaceDE w:val="0"/>
                    <w:autoSpaceDN w:val="0"/>
                    <w:adjustRightInd w:val="0"/>
                    <w:spacing w:line="360" w:lineRule="auto"/>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J. </w:t>
                  </w:r>
                  <w:r w:rsidRPr="000222B4">
                    <w:rPr>
                      <w:rFonts w:ascii="Times New Roman" w:hAnsi="Times New Roman" w:cs="Times New Roman"/>
                      <w:sz w:val="24"/>
                      <w:szCs w:val="24"/>
                      <w:lang w:val="es-ES"/>
                    </w:rPr>
                    <w:t>afecta a ranas y sapos.</w:t>
                  </w:r>
                </w:p>
                <w:p w:rsidR="005556A1" w:rsidRPr="00366A7E" w:rsidRDefault="005556A1" w:rsidP="006A3448">
                  <w:pPr>
                    <w:autoSpaceDE w:val="0"/>
                    <w:autoSpaceDN w:val="0"/>
                    <w:adjustRightInd w:val="0"/>
                    <w:spacing w:line="360" w:lineRule="auto"/>
                    <w:rPr>
                      <w:rFonts w:ascii="Garamond" w:hAnsi="Garamond" w:cs="Garamond"/>
                      <w:sz w:val="26"/>
                      <w:szCs w:val="26"/>
                      <w:lang w:val="es-ES"/>
                    </w:rPr>
                  </w:pPr>
                  <w:r w:rsidRPr="000222B4">
                    <w:rPr>
                      <w:rFonts w:ascii="Times New Roman" w:hAnsi="Times New Roman" w:cs="Times New Roman"/>
                      <w:b/>
                      <w:bCs/>
                      <w:sz w:val="24"/>
                      <w:szCs w:val="24"/>
                      <w:lang w:val="es-ES"/>
                    </w:rPr>
                    <w:t xml:space="preserve">K. </w:t>
                  </w:r>
                  <w:r w:rsidRPr="000222B4">
                    <w:rPr>
                      <w:rFonts w:ascii="Times New Roman" w:hAnsi="Times New Roman" w:cs="Times New Roman"/>
                      <w:sz w:val="24"/>
                      <w:szCs w:val="24"/>
                      <w:lang w:val="es-ES"/>
                    </w:rPr>
                    <w:t>se estudia a los anfibios</w:t>
                  </w:r>
                </w:p>
              </w:tc>
            </w:tr>
          </w:tbl>
          <w:p w:rsidR="005556A1" w:rsidRPr="005556A1" w:rsidRDefault="005556A1" w:rsidP="00E900EE">
            <w:pPr>
              <w:autoSpaceDE w:val="0"/>
              <w:autoSpaceDN w:val="0"/>
              <w:adjustRightInd w:val="0"/>
              <w:rPr>
                <w:rFonts w:ascii="Times New Roman" w:hAnsi="Times New Roman" w:cs="Times New Roman"/>
                <w:b/>
                <w:sz w:val="28"/>
                <w:szCs w:val="28"/>
                <w:u w:val="single"/>
                <w:lang w:val="es-ES"/>
              </w:rPr>
            </w:pPr>
          </w:p>
        </w:tc>
      </w:tr>
      <w:tr w:rsidR="00AB6566" w:rsidRPr="00C41CE8">
        <w:tc>
          <w:tcPr>
            <w:tcW w:w="11304" w:type="dxa"/>
          </w:tcPr>
          <w:p w:rsidR="006A3448" w:rsidRPr="00B938B8" w:rsidRDefault="00B938B8" w:rsidP="00B938B8">
            <w:pPr>
              <w:autoSpaceDE w:val="0"/>
              <w:autoSpaceDN w:val="0"/>
              <w:adjustRightInd w:val="0"/>
              <w:ind w:left="360"/>
              <w:rPr>
                <w:rFonts w:ascii="Times New Roman" w:hAnsi="Times New Roman" w:cs="Times New Roman"/>
                <w:b/>
                <w:sz w:val="28"/>
                <w:szCs w:val="28"/>
              </w:rPr>
            </w:pPr>
            <w:r>
              <w:rPr>
                <w:rFonts w:ascii="Times New Roman" w:hAnsi="Times New Roman" w:cs="Times New Roman"/>
                <w:b/>
                <w:sz w:val="28"/>
                <w:szCs w:val="28"/>
              </w:rPr>
              <w:t xml:space="preserve">IV. </w:t>
            </w:r>
            <w:r w:rsidR="006A3448" w:rsidRPr="00B938B8">
              <w:rPr>
                <w:rFonts w:ascii="Times New Roman" w:hAnsi="Times New Roman" w:cs="Times New Roman"/>
                <w:b/>
                <w:sz w:val="28"/>
                <w:szCs w:val="28"/>
              </w:rPr>
              <w:t xml:space="preserve">ANSWER </w:t>
            </w:r>
            <w:r w:rsidR="004B25C9" w:rsidRPr="00B938B8">
              <w:rPr>
                <w:rFonts w:ascii="Times New Roman" w:hAnsi="Times New Roman" w:cs="Times New Roman"/>
                <w:b/>
                <w:sz w:val="28"/>
                <w:szCs w:val="28"/>
              </w:rPr>
              <w:t>SOMEWHAT IN THE ORDER OF THE ALPHABET-</w:t>
            </w:r>
          </w:p>
          <w:p w:rsidR="000F0B23" w:rsidRDefault="00AB6566" w:rsidP="006A3448">
            <w:pPr>
              <w:pStyle w:val="ListParagraph"/>
              <w:autoSpaceDE w:val="0"/>
              <w:autoSpaceDN w:val="0"/>
              <w:adjustRightInd w:val="0"/>
              <w:ind w:left="1080"/>
              <w:rPr>
                <w:rFonts w:ascii="Times New Roman" w:hAnsi="Times New Roman" w:cs="Times New Roman"/>
                <w:sz w:val="28"/>
                <w:szCs w:val="28"/>
              </w:rPr>
            </w:pPr>
            <w:r>
              <w:rPr>
                <w:rFonts w:ascii="Times New Roman" w:hAnsi="Times New Roman" w:cs="Times New Roman"/>
                <w:sz w:val="28"/>
                <w:szCs w:val="28"/>
              </w:rPr>
              <w:t xml:space="preserve">If you have a </w:t>
            </w:r>
            <w:r w:rsidR="002953F2">
              <w:rPr>
                <w:rFonts w:ascii="Times New Roman" w:hAnsi="Times New Roman" w:cs="Times New Roman"/>
                <w:sz w:val="28"/>
                <w:szCs w:val="28"/>
              </w:rPr>
              <w:t xml:space="preserve">big </w:t>
            </w:r>
            <w:r>
              <w:rPr>
                <w:rFonts w:ascii="Times New Roman" w:hAnsi="Times New Roman" w:cs="Times New Roman"/>
                <w:sz w:val="28"/>
                <w:szCs w:val="28"/>
              </w:rPr>
              <w:t xml:space="preserve">list </w:t>
            </w:r>
            <w:r w:rsidR="005F5E01">
              <w:rPr>
                <w:rFonts w:ascii="Times New Roman" w:hAnsi="Times New Roman" w:cs="Times New Roman"/>
                <w:sz w:val="28"/>
                <w:szCs w:val="28"/>
              </w:rPr>
              <w:t xml:space="preserve">of </w:t>
            </w:r>
            <w:r>
              <w:rPr>
                <w:rFonts w:ascii="Times New Roman" w:hAnsi="Times New Roman" w:cs="Times New Roman"/>
                <w:sz w:val="28"/>
                <w:szCs w:val="28"/>
              </w:rPr>
              <w:t xml:space="preserve">answers to choose from, </w:t>
            </w:r>
            <w:r w:rsidRPr="006A3448">
              <w:rPr>
                <w:rFonts w:ascii="Times New Roman" w:hAnsi="Times New Roman" w:cs="Times New Roman"/>
                <w:b/>
                <w:sz w:val="28"/>
                <w:szCs w:val="28"/>
              </w:rPr>
              <w:t>most likely</w:t>
            </w:r>
            <w:r w:rsidR="004B25C9">
              <w:rPr>
                <w:rFonts w:ascii="Times New Roman" w:hAnsi="Times New Roman" w:cs="Times New Roman"/>
                <w:b/>
                <w:sz w:val="28"/>
                <w:szCs w:val="28"/>
              </w:rPr>
              <w:t xml:space="preserve"> (not always)</w:t>
            </w:r>
            <w:r w:rsidR="002953F2">
              <w:rPr>
                <w:rFonts w:ascii="Times New Roman" w:hAnsi="Times New Roman" w:cs="Times New Roman"/>
                <w:b/>
                <w:sz w:val="28"/>
                <w:szCs w:val="28"/>
              </w:rPr>
              <w:t>,</w:t>
            </w:r>
            <w:r>
              <w:rPr>
                <w:rFonts w:ascii="Times New Roman" w:hAnsi="Times New Roman" w:cs="Times New Roman"/>
                <w:sz w:val="28"/>
                <w:szCs w:val="28"/>
              </w:rPr>
              <w:t xml:space="preserve"> the answers will be in </w:t>
            </w:r>
            <w:r w:rsidR="006A3448">
              <w:rPr>
                <w:rFonts w:ascii="Times New Roman" w:hAnsi="Times New Roman" w:cs="Times New Roman"/>
                <w:sz w:val="28"/>
                <w:szCs w:val="28"/>
              </w:rPr>
              <w:t xml:space="preserve">alphabetical </w:t>
            </w:r>
            <w:r>
              <w:rPr>
                <w:rFonts w:ascii="Times New Roman" w:hAnsi="Times New Roman" w:cs="Times New Roman"/>
                <w:sz w:val="28"/>
                <w:szCs w:val="28"/>
              </w:rPr>
              <w:t>order</w:t>
            </w:r>
            <w:r w:rsidR="000222B4">
              <w:rPr>
                <w:rFonts w:ascii="Times New Roman" w:hAnsi="Times New Roman" w:cs="Times New Roman" w:hint="eastAsia"/>
                <w:sz w:val="28"/>
                <w:szCs w:val="28"/>
              </w:rPr>
              <w:t xml:space="preserve"> although </w:t>
            </w:r>
            <w:r w:rsidR="000A75E5">
              <w:rPr>
                <w:rFonts w:ascii="Times New Roman" w:hAnsi="Times New Roman" w:cs="Times New Roman"/>
                <w:sz w:val="28"/>
                <w:szCs w:val="28"/>
              </w:rPr>
              <w:t>letters will be skipped</w:t>
            </w:r>
            <w:r>
              <w:rPr>
                <w:rFonts w:ascii="Times New Roman" w:hAnsi="Times New Roman" w:cs="Times New Roman"/>
                <w:sz w:val="28"/>
                <w:szCs w:val="28"/>
              </w:rPr>
              <w:t>. For example, see the sample past paper</w:t>
            </w:r>
            <w:r w:rsidR="00147AA6">
              <w:rPr>
                <w:rFonts w:ascii="Times New Roman" w:hAnsi="Times New Roman" w:cs="Times New Roman"/>
                <w:sz w:val="28"/>
                <w:szCs w:val="28"/>
              </w:rPr>
              <w:t>s</w:t>
            </w:r>
            <w:r>
              <w:rPr>
                <w:rFonts w:ascii="Times New Roman" w:hAnsi="Times New Roman" w:cs="Times New Roman"/>
                <w:sz w:val="28"/>
                <w:szCs w:val="28"/>
              </w:rPr>
              <w:t xml:space="preserve"> below</w:t>
            </w:r>
            <w:r w:rsidR="006D765D">
              <w:rPr>
                <w:rFonts w:ascii="Times New Roman" w:hAnsi="Times New Roman" w:cs="Times New Roman"/>
                <w:sz w:val="28"/>
                <w:szCs w:val="28"/>
              </w:rPr>
              <w:t>. The answers are written in the blanks in the left hand column. Notice that the</w:t>
            </w:r>
            <w:r w:rsidR="000F0B23">
              <w:rPr>
                <w:rFonts w:ascii="Times New Roman" w:hAnsi="Times New Roman" w:cs="Times New Roman" w:hint="eastAsia"/>
                <w:sz w:val="28"/>
                <w:szCs w:val="28"/>
              </w:rPr>
              <w:t xml:space="preserve"> </w:t>
            </w:r>
            <w:r w:rsidR="000F0B23">
              <w:rPr>
                <w:rFonts w:ascii="Times New Roman" w:hAnsi="Times New Roman" w:cs="Times New Roman"/>
                <w:sz w:val="28"/>
                <w:szCs w:val="28"/>
              </w:rPr>
              <w:t>CORRECT</w:t>
            </w:r>
            <w:r w:rsidR="006D765D">
              <w:rPr>
                <w:rFonts w:ascii="Times New Roman" w:hAnsi="Times New Roman" w:cs="Times New Roman"/>
                <w:sz w:val="28"/>
                <w:szCs w:val="28"/>
              </w:rPr>
              <w:t xml:space="preserve"> a</w:t>
            </w:r>
            <w:r w:rsidR="00732C58">
              <w:rPr>
                <w:rFonts w:ascii="Times New Roman" w:hAnsi="Times New Roman" w:cs="Times New Roman"/>
                <w:sz w:val="28"/>
                <w:szCs w:val="28"/>
              </w:rPr>
              <w:t xml:space="preserve">nswers go in </w:t>
            </w:r>
            <w:r w:rsidR="000F0B23">
              <w:rPr>
                <w:rFonts w:ascii="Times New Roman" w:hAnsi="Times New Roman" w:cs="Times New Roman"/>
                <w:sz w:val="28"/>
                <w:szCs w:val="28"/>
              </w:rPr>
              <w:t xml:space="preserve">ALPHABETICAL ORDER. </w:t>
            </w:r>
          </w:p>
          <w:p w:rsidR="006A3448" w:rsidRDefault="000F0B23" w:rsidP="006A3448">
            <w:pPr>
              <w:pStyle w:val="ListParagraph"/>
              <w:autoSpaceDE w:val="0"/>
              <w:autoSpaceDN w:val="0"/>
              <w:adjustRightInd w:val="0"/>
              <w:ind w:left="1080"/>
              <w:rPr>
                <w:rFonts w:ascii="Times New Roman" w:hAnsi="Times New Roman" w:cs="Times New Roman"/>
                <w:sz w:val="28"/>
                <w:szCs w:val="28"/>
              </w:rPr>
            </w:pPr>
            <w:r>
              <w:rPr>
                <w:rFonts w:ascii="Times New Roman" w:hAnsi="Times New Roman" w:cs="Times New Roman"/>
                <w:sz w:val="28"/>
                <w:szCs w:val="28"/>
              </w:rPr>
              <w:t>For Sample 1</w:t>
            </w:r>
            <w:r>
              <w:rPr>
                <w:rFonts w:ascii="Times New Roman" w:hAnsi="Times New Roman" w:cs="Times New Roman" w:hint="eastAsia"/>
                <w:sz w:val="28"/>
                <w:szCs w:val="28"/>
              </w:rPr>
              <w:t xml:space="preserve">: </w:t>
            </w:r>
            <w:r w:rsidR="007C04DD">
              <w:rPr>
                <w:rFonts w:ascii="Times New Roman" w:hAnsi="Times New Roman" w:cs="Times New Roman"/>
                <w:sz w:val="28"/>
                <w:szCs w:val="28"/>
              </w:rPr>
              <w:t xml:space="preserve">: </w:t>
            </w:r>
            <w:r w:rsidR="00732C58">
              <w:rPr>
                <w:rFonts w:ascii="Times New Roman" w:hAnsi="Times New Roman" w:cs="Times New Roman"/>
                <w:sz w:val="28"/>
                <w:szCs w:val="28"/>
              </w:rPr>
              <w:t xml:space="preserve">C, </w:t>
            </w:r>
            <w:r w:rsidR="006A3448">
              <w:rPr>
                <w:rFonts w:ascii="Times New Roman" w:hAnsi="Times New Roman" w:cs="Times New Roman"/>
                <w:sz w:val="28"/>
                <w:szCs w:val="28"/>
              </w:rPr>
              <w:t xml:space="preserve">E, H, I, K </w:t>
            </w:r>
          </w:p>
          <w:p w:rsidR="006A3448" w:rsidRDefault="006A3448" w:rsidP="006A3448">
            <w:pPr>
              <w:pStyle w:val="ListParagraph"/>
              <w:autoSpaceDE w:val="0"/>
              <w:autoSpaceDN w:val="0"/>
              <w:adjustRightInd w:val="0"/>
              <w:ind w:left="1080"/>
              <w:rPr>
                <w:rFonts w:ascii="Times New Roman" w:hAnsi="Times New Roman" w:cs="Times New Roman"/>
                <w:sz w:val="28"/>
                <w:szCs w:val="28"/>
              </w:rPr>
            </w:pPr>
            <w:r>
              <w:rPr>
                <w:rFonts w:ascii="Times New Roman" w:hAnsi="Times New Roman" w:cs="Times New Roman"/>
                <w:sz w:val="28"/>
                <w:szCs w:val="28"/>
              </w:rPr>
              <w:t xml:space="preserve">For Sample 2: A, C, F, H, J, L, </w:t>
            </w:r>
            <w:r w:rsidRPr="00732C58">
              <w:rPr>
                <w:rFonts w:ascii="Times New Roman" w:hAnsi="Times New Roman" w:cs="Times New Roman"/>
                <w:sz w:val="28"/>
                <w:szCs w:val="28"/>
              </w:rPr>
              <w:t>Ñ, P,</w:t>
            </w:r>
            <w:r w:rsidR="007C04DD">
              <w:rPr>
                <w:rFonts w:ascii="Times New Roman" w:hAnsi="Times New Roman" w:cs="Times New Roman"/>
                <w:sz w:val="28"/>
                <w:szCs w:val="28"/>
              </w:rPr>
              <w:t xml:space="preserve"> </w:t>
            </w:r>
            <w:r w:rsidRPr="00732C58">
              <w:rPr>
                <w:rFonts w:ascii="Times New Roman" w:hAnsi="Times New Roman" w:cs="Times New Roman"/>
                <w:sz w:val="28"/>
                <w:szCs w:val="28"/>
              </w:rPr>
              <w:t>R</w:t>
            </w:r>
            <w:r>
              <w:rPr>
                <w:rFonts w:ascii="Times New Roman" w:hAnsi="Times New Roman" w:cs="Times New Roman"/>
                <w:sz w:val="28"/>
                <w:szCs w:val="28"/>
              </w:rPr>
              <w:t xml:space="preserve"> Which means that if you are given a big list of </w:t>
            </w:r>
            <w:r w:rsidR="005F5E01">
              <w:rPr>
                <w:rFonts w:ascii="Times New Roman" w:hAnsi="Times New Roman" w:cs="Times New Roman"/>
                <w:sz w:val="28"/>
                <w:szCs w:val="28"/>
              </w:rPr>
              <w:t>as in Sample 1</w:t>
            </w:r>
            <w:r w:rsidR="00AE7D0C">
              <w:rPr>
                <w:rFonts w:ascii="Times New Roman" w:hAnsi="Times New Roman" w:cs="Times New Roman"/>
                <w:sz w:val="28"/>
                <w:szCs w:val="28"/>
              </w:rPr>
              <w:t xml:space="preserve"> or Sample 2</w:t>
            </w:r>
            <w:r w:rsidR="005F5E01">
              <w:rPr>
                <w:rFonts w:ascii="Times New Roman" w:hAnsi="Times New Roman" w:cs="Times New Roman"/>
                <w:sz w:val="28"/>
                <w:szCs w:val="28"/>
              </w:rPr>
              <w:t>, #1 answer will probably found in the first 1/3</w:t>
            </w:r>
            <w:r w:rsidR="005F5E01" w:rsidRPr="005F5E01">
              <w:rPr>
                <w:rFonts w:ascii="Times New Roman" w:hAnsi="Times New Roman" w:cs="Times New Roman"/>
                <w:sz w:val="28"/>
                <w:szCs w:val="28"/>
                <w:vertAlign w:val="superscript"/>
              </w:rPr>
              <w:t>rd</w:t>
            </w:r>
            <w:r w:rsidR="005F5E01">
              <w:rPr>
                <w:rFonts w:ascii="Times New Roman" w:hAnsi="Times New Roman" w:cs="Times New Roman"/>
                <w:sz w:val="28"/>
                <w:szCs w:val="28"/>
              </w:rPr>
              <w:t xml:space="preserve"> of the list (these </w:t>
            </w:r>
            <w:r w:rsidR="005F5E01">
              <w:rPr>
                <w:rFonts w:ascii="Times New Roman" w:hAnsi="Times New Roman" w:cs="Times New Roman"/>
                <w:sz w:val="28"/>
                <w:szCs w:val="28"/>
              </w:rPr>
              <w:lastRenderedPageBreak/>
              <w:t>questions will most likely be related to #1). Whereas the answer for the last one, #5, will be at the bottom 1/3</w:t>
            </w:r>
            <w:r w:rsidR="005F5E01" w:rsidRPr="005F5E01">
              <w:rPr>
                <w:rFonts w:ascii="Times New Roman" w:hAnsi="Times New Roman" w:cs="Times New Roman"/>
                <w:sz w:val="28"/>
                <w:szCs w:val="28"/>
                <w:vertAlign w:val="superscript"/>
              </w:rPr>
              <w:t>rd</w:t>
            </w:r>
            <w:r w:rsidR="005F5E01">
              <w:rPr>
                <w:rFonts w:ascii="Times New Roman" w:hAnsi="Times New Roman" w:cs="Times New Roman"/>
                <w:sz w:val="28"/>
                <w:szCs w:val="28"/>
              </w:rPr>
              <w:t xml:space="preserve"> of the list</w:t>
            </w:r>
            <w:r w:rsidR="00AE7D0C">
              <w:rPr>
                <w:rFonts w:ascii="Times New Roman" w:hAnsi="Times New Roman" w:cs="Times New Roman"/>
                <w:sz w:val="28"/>
                <w:szCs w:val="28"/>
              </w:rPr>
              <w:t xml:space="preserve"> (these questions will be related to #5)</w:t>
            </w:r>
            <w:r w:rsidR="005F5E01">
              <w:rPr>
                <w:rFonts w:ascii="Times New Roman" w:hAnsi="Times New Roman" w:cs="Times New Roman"/>
                <w:sz w:val="28"/>
                <w:szCs w:val="28"/>
              </w:rPr>
              <w:t>.</w:t>
            </w:r>
            <w:r w:rsidR="000222B4">
              <w:rPr>
                <w:rFonts w:ascii="Times New Roman" w:hAnsi="Times New Roman" w:cs="Times New Roman"/>
                <w:sz w:val="28"/>
                <w:szCs w:val="28"/>
              </w:rPr>
              <w:t xml:space="preserve"> </w:t>
            </w:r>
            <w:r>
              <w:rPr>
                <w:rFonts w:ascii="Times New Roman" w:hAnsi="Times New Roman" w:cs="Times New Roman"/>
                <w:sz w:val="28"/>
                <w:szCs w:val="28"/>
              </w:rPr>
              <w:t xml:space="preserve">When you have finished answering, </w:t>
            </w:r>
            <w:r w:rsidR="007C04DD">
              <w:rPr>
                <w:rFonts w:ascii="Times New Roman" w:hAnsi="Times New Roman" w:cs="Times New Roman"/>
                <w:sz w:val="28"/>
                <w:szCs w:val="28"/>
              </w:rPr>
              <w:t xml:space="preserve">go </w:t>
            </w:r>
            <w:r w:rsidR="005F5E01">
              <w:rPr>
                <w:rFonts w:ascii="Times New Roman" w:hAnsi="Times New Roman" w:cs="Times New Roman"/>
                <w:sz w:val="28"/>
                <w:szCs w:val="28"/>
              </w:rPr>
              <w:t xml:space="preserve">might </w:t>
            </w:r>
            <w:r w:rsidR="007C04DD">
              <w:rPr>
                <w:rFonts w:ascii="Times New Roman" w:hAnsi="Times New Roman" w:cs="Times New Roman"/>
                <w:sz w:val="28"/>
                <w:szCs w:val="28"/>
              </w:rPr>
              <w:t>back and check to see if you</w:t>
            </w:r>
            <w:r>
              <w:rPr>
                <w:rFonts w:ascii="Times New Roman" w:hAnsi="Times New Roman" w:cs="Times New Roman"/>
                <w:sz w:val="28"/>
                <w:szCs w:val="28"/>
              </w:rPr>
              <w:t xml:space="preserve"> answered in the order of the alphabet</w:t>
            </w:r>
            <w:r w:rsidR="007C04DD">
              <w:rPr>
                <w:rFonts w:ascii="Times New Roman" w:hAnsi="Times New Roman" w:cs="Times New Roman"/>
                <w:sz w:val="28"/>
                <w:szCs w:val="28"/>
              </w:rPr>
              <w:t xml:space="preserve">. This </w:t>
            </w:r>
            <w:r w:rsidR="007C04DD" w:rsidRPr="007C04DD">
              <w:rPr>
                <w:rFonts w:ascii="Times New Roman" w:hAnsi="Times New Roman" w:cs="Times New Roman"/>
                <w:b/>
                <w:sz w:val="28"/>
                <w:szCs w:val="28"/>
              </w:rPr>
              <w:t>might not always be the case</w:t>
            </w:r>
            <w:r w:rsidR="007C04DD">
              <w:rPr>
                <w:rFonts w:ascii="Times New Roman" w:hAnsi="Times New Roman" w:cs="Times New Roman"/>
                <w:sz w:val="28"/>
                <w:szCs w:val="28"/>
              </w:rPr>
              <w:t>, but according to many past papers it is.</w:t>
            </w:r>
            <w:r w:rsidR="00AE7D0C">
              <w:rPr>
                <w:rFonts w:ascii="Times New Roman" w:hAnsi="Times New Roman" w:cs="Times New Roman"/>
                <w:sz w:val="28"/>
                <w:szCs w:val="28"/>
              </w:rPr>
              <w:t xml:space="preserve"> Knowing this can</w:t>
            </w:r>
            <w:r w:rsidR="007C7F89">
              <w:rPr>
                <w:rFonts w:ascii="Times New Roman" w:hAnsi="Times New Roman" w:cs="Times New Roman"/>
                <w:sz w:val="28"/>
                <w:szCs w:val="28"/>
              </w:rPr>
              <w:t xml:space="preserve"> also</w:t>
            </w:r>
            <w:r w:rsidR="00AE7D0C">
              <w:rPr>
                <w:rFonts w:ascii="Times New Roman" w:hAnsi="Times New Roman" w:cs="Times New Roman"/>
                <w:sz w:val="28"/>
                <w:szCs w:val="28"/>
              </w:rPr>
              <w:t xml:space="preserve"> help you find the answers faster.</w:t>
            </w:r>
          </w:p>
          <w:p w:rsidR="006A3448" w:rsidRPr="000222B4" w:rsidRDefault="006A3448" w:rsidP="006A3448">
            <w:pPr>
              <w:autoSpaceDE w:val="0"/>
              <w:autoSpaceDN w:val="0"/>
              <w:adjustRightInd w:val="0"/>
              <w:rPr>
                <w:rFonts w:ascii="Times New Roman" w:hAnsi="Times New Roman" w:cs="Times New Roman"/>
                <w:sz w:val="28"/>
                <w:szCs w:val="28"/>
                <w:lang w:val="es-ES"/>
              </w:rPr>
            </w:pPr>
            <w:r w:rsidRPr="000222B4">
              <w:rPr>
                <w:rFonts w:ascii="Times New Roman" w:hAnsi="Times New Roman" w:cs="Times New Roman"/>
                <w:sz w:val="28"/>
                <w:szCs w:val="28"/>
                <w:lang w:val="es-ES"/>
              </w:rPr>
              <w:t>SAMPLE 1</w:t>
            </w:r>
          </w:p>
          <w:p w:rsidR="006A3448" w:rsidRPr="000222B4" w:rsidRDefault="006A3448" w:rsidP="006A3448">
            <w:pPr>
              <w:autoSpaceDE w:val="0"/>
              <w:autoSpaceDN w:val="0"/>
              <w:adjustRightInd w:val="0"/>
              <w:rPr>
                <w:rFonts w:ascii="Times New Roman" w:hAnsi="Times New Roman" w:cs="Times New Roman"/>
                <w:b/>
                <w:bCs/>
                <w:sz w:val="24"/>
                <w:szCs w:val="24"/>
                <w:lang w:val="es-ES"/>
              </w:rPr>
            </w:pPr>
            <w:r w:rsidRPr="000222B4">
              <w:rPr>
                <w:rFonts w:ascii="Times New Roman" w:hAnsi="Times New Roman" w:cs="Times New Roman"/>
                <w:b/>
                <w:bCs/>
                <w:sz w:val="24"/>
                <w:szCs w:val="24"/>
                <w:lang w:val="es-ES"/>
              </w:rPr>
              <w:t>TEXTO A — JULIO BOCCA, BAILARÍN</w:t>
            </w:r>
          </w:p>
          <w:p w:rsidR="006A3448" w:rsidRPr="000222B4" w:rsidRDefault="006A3448" w:rsidP="006A3448">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En el texto A, en el que un periodista entrevista a Julio Bocca, se han omitido las preguntas del periodista.</w:t>
            </w:r>
          </w:p>
          <w:p w:rsidR="006A3448" w:rsidRPr="000222B4" w:rsidRDefault="006A3448" w:rsidP="006A3448">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Relaciona las preguntas que vienen a continuación con las respuestas dadas por Julio Bocca en el texto,</w:t>
            </w:r>
          </w:p>
          <w:p w:rsidR="006A3448" w:rsidRPr="000222B4" w:rsidRDefault="006A3448" w:rsidP="006A3448">
            <w:pPr>
              <w:autoSpaceDE w:val="0"/>
              <w:autoSpaceDN w:val="0"/>
              <w:adjustRightInd w:val="0"/>
              <w:rPr>
                <w:rFonts w:ascii="Times New Roman" w:hAnsi="Times New Roman" w:cs="Times New Roman"/>
                <w:sz w:val="28"/>
                <w:szCs w:val="28"/>
                <w:lang w:val="es-ES"/>
              </w:rPr>
            </w:pPr>
            <w:r w:rsidRPr="000222B4">
              <w:rPr>
                <w:rFonts w:ascii="Times New Roman" w:hAnsi="Times New Roman" w:cs="Times New Roman"/>
                <w:i/>
                <w:iCs/>
                <w:sz w:val="24"/>
                <w:szCs w:val="24"/>
                <w:lang w:val="es-ES"/>
              </w:rPr>
              <w:t xml:space="preserve">como en el ejemplo. </w:t>
            </w:r>
            <w:r w:rsidRPr="000222B4">
              <w:rPr>
                <w:rFonts w:ascii="Times New Roman" w:hAnsi="Times New Roman" w:cs="Times New Roman"/>
                <w:b/>
                <w:bCs/>
                <w:i/>
                <w:iCs/>
                <w:sz w:val="24"/>
                <w:szCs w:val="24"/>
                <w:lang w:val="es-ES"/>
              </w:rPr>
              <w:t>¡C</w:t>
            </w:r>
            <w:r w:rsidRPr="000222B4">
              <w:rPr>
                <w:rFonts w:ascii="Times New Roman" w:hAnsi="Times New Roman" w:cs="Times New Roman"/>
                <w:b/>
                <w:bCs/>
                <w:i/>
                <w:iCs/>
                <w:sz w:val="18"/>
                <w:szCs w:val="18"/>
                <w:lang w:val="es-ES"/>
              </w:rPr>
              <w:t>uidado</w:t>
            </w:r>
            <w:r w:rsidRPr="000222B4">
              <w:rPr>
                <w:rFonts w:ascii="Times New Roman" w:hAnsi="Times New Roman" w:cs="Times New Roman"/>
                <w:b/>
                <w:bCs/>
                <w:i/>
                <w:iCs/>
                <w:sz w:val="24"/>
                <w:szCs w:val="24"/>
                <w:lang w:val="es-ES"/>
              </w:rPr>
              <w:t xml:space="preserve">! </w:t>
            </w:r>
            <w:r w:rsidRPr="000222B4">
              <w:rPr>
                <w:rFonts w:ascii="Times New Roman" w:hAnsi="Times New Roman" w:cs="Times New Roman"/>
                <w:i/>
                <w:iCs/>
                <w:sz w:val="24"/>
                <w:szCs w:val="24"/>
                <w:lang w:val="es-ES"/>
              </w:rPr>
              <w:t>Hay más preguntas de las necesarias.</w:t>
            </w:r>
          </w:p>
          <w:tbl>
            <w:tblPr>
              <w:tblStyle w:val="TableGrid"/>
              <w:tblW w:w="0" w:type="auto"/>
              <w:tblLook w:val="04A0"/>
            </w:tblPr>
            <w:tblGrid>
              <w:gridCol w:w="5536"/>
              <w:gridCol w:w="5537"/>
            </w:tblGrid>
            <w:tr w:rsidR="006A3448" w:rsidRPr="00C41CE8">
              <w:tc>
                <w:tcPr>
                  <w:tcW w:w="5536" w:type="dxa"/>
                </w:tcPr>
                <w:p w:rsidR="006A3448" w:rsidRPr="000222B4" w:rsidRDefault="006A3448" w:rsidP="006A3448">
                  <w:pPr>
                    <w:autoSpaceDE w:val="0"/>
                    <w:autoSpaceDN w:val="0"/>
                    <w:adjustRightInd w:val="0"/>
                    <w:rPr>
                      <w:rFonts w:ascii="Times New Roman" w:hAnsi="Times New Roman" w:cs="Times New Roman"/>
                      <w:b/>
                      <w:bCs/>
                      <w:i/>
                      <w:iCs/>
                      <w:sz w:val="24"/>
                      <w:szCs w:val="24"/>
                      <w:lang w:val="es-ES"/>
                    </w:rPr>
                  </w:pPr>
                  <w:r w:rsidRPr="000222B4">
                    <w:rPr>
                      <w:rFonts w:ascii="Times New Roman" w:hAnsi="Times New Roman" w:cs="Times New Roman"/>
                      <w:b/>
                      <w:bCs/>
                      <w:i/>
                      <w:iCs/>
                      <w:sz w:val="24"/>
                      <w:szCs w:val="24"/>
                      <w:lang w:val="es-ES"/>
                    </w:rPr>
                    <w:t>Ejemplo: [ – Pregunta X – ] B</w:t>
                  </w:r>
                </w:p>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1. </w:t>
                  </w:r>
                  <w:r w:rsidRPr="000222B4">
                    <w:rPr>
                      <w:rFonts w:ascii="Times New Roman" w:hAnsi="Times New Roman" w:cs="Times New Roman"/>
                      <w:sz w:val="24"/>
                      <w:szCs w:val="24"/>
                      <w:lang w:val="es-ES"/>
                    </w:rPr>
                    <w:t xml:space="preserve">[ – Pregunta 1 – ] </w:t>
                  </w:r>
                  <w:r w:rsidRPr="000222B4">
                    <w:rPr>
                      <w:rFonts w:ascii="Times New Roman" w:hAnsi="Times New Roman" w:cs="Times New Roman"/>
                      <w:b/>
                      <w:sz w:val="24"/>
                      <w:szCs w:val="24"/>
                      <w:u w:val="single"/>
                      <w:lang w:val="es-ES"/>
                    </w:rPr>
                    <w:t xml:space="preserve"> C</w:t>
                  </w:r>
                </w:p>
                <w:p w:rsidR="006A3448" w:rsidRPr="000222B4" w:rsidRDefault="006A3448" w:rsidP="006A3448">
                  <w:pPr>
                    <w:autoSpaceDE w:val="0"/>
                    <w:autoSpaceDN w:val="0"/>
                    <w:adjustRightInd w:val="0"/>
                    <w:rPr>
                      <w:rFonts w:ascii="Times New Roman" w:hAnsi="Times New Roman" w:cs="Times New Roman"/>
                      <w:b/>
                      <w:sz w:val="24"/>
                      <w:szCs w:val="24"/>
                      <w:u w:val="single"/>
                      <w:lang w:val="es-ES"/>
                    </w:rPr>
                  </w:pPr>
                  <w:r w:rsidRPr="000222B4">
                    <w:rPr>
                      <w:rFonts w:ascii="Times New Roman" w:hAnsi="Times New Roman" w:cs="Times New Roman"/>
                      <w:b/>
                      <w:bCs/>
                      <w:sz w:val="24"/>
                      <w:szCs w:val="24"/>
                      <w:lang w:val="es-ES"/>
                    </w:rPr>
                    <w:t xml:space="preserve">2. </w:t>
                  </w:r>
                  <w:r w:rsidRPr="000222B4">
                    <w:rPr>
                      <w:rFonts w:ascii="Times New Roman" w:hAnsi="Times New Roman" w:cs="Times New Roman"/>
                      <w:sz w:val="24"/>
                      <w:szCs w:val="24"/>
                      <w:lang w:val="es-ES"/>
                    </w:rPr>
                    <w:t xml:space="preserve">[ – Pregunta 2 – ] </w:t>
                  </w:r>
                  <w:r w:rsidRPr="000222B4">
                    <w:rPr>
                      <w:rFonts w:ascii="Times New Roman" w:hAnsi="Times New Roman" w:cs="Times New Roman"/>
                      <w:b/>
                      <w:sz w:val="24"/>
                      <w:szCs w:val="24"/>
                      <w:u w:val="single"/>
                      <w:lang w:val="es-ES"/>
                    </w:rPr>
                    <w:t>E</w:t>
                  </w:r>
                </w:p>
                <w:p w:rsidR="006A3448" w:rsidRPr="000222B4" w:rsidRDefault="006A3448" w:rsidP="006A3448">
                  <w:pPr>
                    <w:autoSpaceDE w:val="0"/>
                    <w:autoSpaceDN w:val="0"/>
                    <w:adjustRightInd w:val="0"/>
                    <w:rPr>
                      <w:rFonts w:ascii="Times New Roman" w:hAnsi="Times New Roman" w:cs="Times New Roman"/>
                      <w:b/>
                      <w:sz w:val="24"/>
                      <w:szCs w:val="24"/>
                      <w:u w:val="single"/>
                      <w:lang w:val="es-ES"/>
                    </w:rPr>
                  </w:pPr>
                  <w:r w:rsidRPr="000222B4">
                    <w:rPr>
                      <w:rFonts w:ascii="Times New Roman" w:hAnsi="Times New Roman" w:cs="Times New Roman"/>
                      <w:b/>
                      <w:bCs/>
                      <w:sz w:val="24"/>
                      <w:szCs w:val="24"/>
                      <w:lang w:val="es-ES"/>
                    </w:rPr>
                    <w:t xml:space="preserve">3. </w:t>
                  </w:r>
                  <w:r w:rsidRPr="000222B4">
                    <w:rPr>
                      <w:rFonts w:ascii="Times New Roman" w:hAnsi="Times New Roman" w:cs="Times New Roman"/>
                      <w:sz w:val="24"/>
                      <w:szCs w:val="24"/>
                      <w:lang w:val="es-ES"/>
                    </w:rPr>
                    <w:t>[ – Pregunta 3 – ]</w:t>
                  </w:r>
                  <w:r w:rsidRPr="000222B4">
                    <w:rPr>
                      <w:rFonts w:ascii="Times New Roman" w:hAnsi="Times New Roman" w:cs="Times New Roman"/>
                      <w:b/>
                      <w:sz w:val="24"/>
                      <w:szCs w:val="24"/>
                      <w:u w:val="single"/>
                      <w:lang w:val="es-ES"/>
                    </w:rPr>
                    <w:t>H</w:t>
                  </w:r>
                </w:p>
                <w:p w:rsidR="006A3448" w:rsidRPr="000222B4" w:rsidRDefault="006A3448" w:rsidP="006A3448">
                  <w:pPr>
                    <w:autoSpaceDE w:val="0"/>
                    <w:autoSpaceDN w:val="0"/>
                    <w:adjustRightInd w:val="0"/>
                    <w:rPr>
                      <w:rFonts w:ascii="Times New Roman" w:hAnsi="Times New Roman" w:cs="Times New Roman"/>
                      <w:b/>
                      <w:sz w:val="24"/>
                      <w:szCs w:val="24"/>
                      <w:u w:val="single"/>
                      <w:lang w:val="es-ES"/>
                    </w:rPr>
                  </w:pPr>
                  <w:r w:rsidRPr="000222B4">
                    <w:rPr>
                      <w:rFonts w:ascii="Times New Roman" w:hAnsi="Times New Roman" w:cs="Times New Roman"/>
                      <w:b/>
                      <w:bCs/>
                      <w:sz w:val="24"/>
                      <w:szCs w:val="24"/>
                      <w:lang w:val="es-ES"/>
                    </w:rPr>
                    <w:t xml:space="preserve">4. </w:t>
                  </w:r>
                  <w:r w:rsidRPr="000222B4">
                    <w:rPr>
                      <w:rFonts w:ascii="Times New Roman" w:hAnsi="Times New Roman" w:cs="Times New Roman"/>
                      <w:sz w:val="24"/>
                      <w:szCs w:val="24"/>
                      <w:lang w:val="es-ES"/>
                    </w:rPr>
                    <w:t>[ – Pregunta 4 – ]</w:t>
                  </w:r>
                  <w:r w:rsidRPr="000222B4">
                    <w:rPr>
                      <w:rFonts w:ascii="Times New Roman" w:hAnsi="Times New Roman" w:cs="Times New Roman"/>
                      <w:sz w:val="24"/>
                      <w:szCs w:val="24"/>
                      <w:u w:val="single"/>
                      <w:lang w:val="es-ES"/>
                    </w:rPr>
                    <w:t xml:space="preserve"> </w:t>
                  </w:r>
                  <w:r w:rsidRPr="000222B4">
                    <w:rPr>
                      <w:rFonts w:ascii="Times New Roman" w:hAnsi="Times New Roman" w:cs="Times New Roman"/>
                      <w:b/>
                      <w:sz w:val="24"/>
                      <w:szCs w:val="24"/>
                      <w:u w:val="single"/>
                      <w:lang w:val="es-ES"/>
                    </w:rPr>
                    <w:t>I</w:t>
                  </w:r>
                </w:p>
                <w:p w:rsidR="006A3448" w:rsidRPr="006A3448" w:rsidRDefault="006A3448" w:rsidP="006A3448">
                  <w:pPr>
                    <w:autoSpaceDE w:val="0"/>
                    <w:autoSpaceDN w:val="0"/>
                    <w:adjustRightInd w:val="0"/>
                    <w:rPr>
                      <w:rFonts w:ascii="Times New Roman" w:hAnsi="Times New Roman" w:cs="Times New Roman"/>
                      <w:b/>
                      <w:sz w:val="28"/>
                      <w:szCs w:val="28"/>
                      <w:u w:val="single"/>
                      <w:lang w:val="es-ES"/>
                    </w:rPr>
                  </w:pPr>
                  <w:r w:rsidRPr="000222B4">
                    <w:rPr>
                      <w:rFonts w:ascii="Times New Roman" w:hAnsi="Times New Roman" w:cs="Times New Roman"/>
                      <w:b/>
                      <w:bCs/>
                      <w:sz w:val="24"/>
                      <w:szCs w:val="24"/>
                    </w:rPr>
                    <w:t xml:space="preserve">5. </w:t>
                  </w:r>
                  <w:r w:rsidRPr="000222B4">
                    <w:rPr>
                      <w:rFonts w:ascii="Times New Roman" w:hAnsi="Times New Roman" w:cs="Times New Roman"/>
                      <w:sz w:val="24"/>
                      <w:szCs w:val="24"/>
                    </w:rPr>
                    <w:t xml:space="preserve">[ – </w:t>
                  </w:r>
                  <w:proofErr w:type="spellStart"/>
                  <w:r w:rsidRPr="000222B4">
                    <w:rPr>
                      <w:rFonts w:ascii="Times New Roman" w:hAnsi="Times New Roman" w:cs="Times New Roman"/>
                      <w:sz w:val="24"/>
                      <w:szCs w:val="24"/>
                    </w:rPr>
                    <w:t>Pregunta</w:t>
                  </w:r>
                  <w:proofErr w:type="spellEnd"/>
                  <w:r w:rsidRPr="000222B4">
                    <w:rPr>
                      <w:rFonts w:ascii="Times New Roman" w:hAnsi="Times New Roman" w:cs="Times New Roman"/>
                      <w:sz w:val="24"/>
                      <w:szCs w:val="24"/>
                    </w:rPr>
                    <w:t xml:space="preserve"> 5 – ]</w:t>
                  </w:r>
                  <w:r w:rsidRPr="000222B4">
                    <w:rPr>
                      <w:rFonts w:ascii="Times New Roman" w:hAnsi="Times New Roman" w:cs="Times New Roman"/>
                      <w:b/>
                      <w:sz w:val="24"/>
                      <w:szCs w:val="24"/>
                      <w:u w:val="single"/>
                    </w:rPr>
                    <w:t>K</w:t>
                  </w:r>
                </w:p>
              </w:tc>
              <w:tc>
                <w:tcPr>
                  <w:tcW w:w="5537" w:type="dxa"/>
                </w:tcPr>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A. </w:t>
                  </w:r>
                  <w:r w:rsidRPr="000222B4">
                    <w:rPr>
                      <w:rFonts w:ascii="Times New Roman" w:hAnsi="Times New Roman" w:cs="Times New Roman"/>
                      <w:sz w:val="24"/>
                      <w:szCs w:val="24"/>
                      <w:lang w:val="es-ES"/>
                    </w:rPr>
                    <w:t>¿Cuándo empezaste a trabajar como bailarín profesional?</w:t>
                  </w:r>
                </w:p>
                <w:p w:rsidR="006A3448" w:rsidRPr="000222B4" w:rsidRDefault="006A3448" w:rsidP="006A3448">
                  <w:pPr>
                    <w:autoSpaceDE w:val="0"/>
                    <w:autoSpaceDN w:val="0"/>
                    <w:adjustRightInd w:val="0"/>
                    <w:rPr>
                      <w:rFonts w:ascii="Times New Roman" w:hAnsi="Times New Roman" w:cs="Times New Roman"/>
                      <w:b/>
                      <w:bCs/>
                      <w:i/>
                      <w:iCs/>
                      <w:sz w:val="24"/>
                      <w:szCs w:val="24"/>
                      <w:lang w:val="es-ES"/>
                    </w:rPr>
                  </w:pPr>
                  <w:r w:rsidRPr="000222B4">
                    <w:rPr>
                      <w:rFonts w:ascii="Times New Roman" w:hAnsi="Times New Roman" w:cs="Times New Roman"/>
                      <w:b/>
                      <w:bCs/>
                      <w:i/>
                      <w:iCs/>
                      <w:sz w:val="24"/>
                      <w:szCs w:val="24"/>
                      <w:lang w:val="es-ES"/>
                    </w:rPr>
                    <w:t>B. ¿Cómo te iniciaste como bailarín?</w:t>
                  </w:r>
                </w:p>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C. </w:t>
                  </w:r>
                  <w:r w:rsidRPr="000222B4">
                    <w:rPr>
                      <w:rFonts w:ascii="Times New Roman" w:hAnsi="Times New Roman" w:cs="Times New Roman"/>
                      <w:sz w:val="24"/>
                      <w:szCs w:val="24"/>
                      <w:lang w:val="es-ES"/>
                    </w:rPr>
                    <w:t>¿Fue tu decisión o simplemente no había alternativa?</w:t>
                  </w:r>
                </w:p>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D. </w:t>
                  </w:r>
                  <w:r w:rsidRPr="000222B4">
                    <w:rPr>
                      <w:rFonts w:ascii="Times New Roman" w:hAnsi="Times New Roman" w:cs="Times New Roman"/>
                      <w:sz w:val="24"/>
                      <w:szCs w:val="24"/>
                      <w:lang w:val="es-ES"/>
                    </w:rPr>
                    <w:t>¿Te divertía bailar?</w:t>
                  </w:r>
                </w:p>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E. </w:t>
                  </w:r>
                  <w:r w:rsidRPr="000222B4">
                    <w:rPr>
                      <w:rFonts w:ascii="Times New Roman" w:hAnsi="Times New Roman" w:cs="Times New Roman"/>
                      <w:sz w:val="24"/>
                      <w:szCs w:val="24"/>
                      <w:lang w:val="es-ES"/>
                    </w:rPr>
                    <w:t>¿Por qué fuiste a Venezuela?</w:t>
                  </w:r>
                </w:p>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F. </w:t>
                  </w:r>
                  <w:r w:rsidRPr="000222B4">
                    <w:rPr>
                      <w:rFonts w:ascii="Times New Roman" w:hAnsi="Times New Roman" w:cs="Times New Roman"/>
                      <w:sz w:val="24"/>
                      <w:szCs w:val="24"/>
                      <w:lang w:val="es-ES"/>
                    </w:rPr>
                    <w:t>¿Ensayas durante toda la semana?</w:t>
                  </w:r>
                </w:p>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G. </w:t>
                  </w:r>
                  <w:r w:rsidRPr="000222B4">
                    <w:rPr>
                      <w:rFonts w:ascii="Times New Roman" w:hAnsi="Times New Roman" w:cs="Times New Roman"/>
                      <w:sz w:val="24"/>
                      <w:szCs w:val="24"/>
                      <w:lang w:val="es-ES"/>
                    </w:rPr>
                    <w:t>¿Cuánto tiempo duran las giras artísticas?</w:t>
                  </w:r>
                </w:p>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H. </w:t>
                  </w:r>
                  <w:r w:rsidRPr="000222B4">
                    <w:rPr>
                      <w:rFonts w:ascii="Times New Roman" w:hAnsi="Times New Roman" w:cs="Times New Roman"/>
                      <w:sz w:val="24"/>
                      <w:szCs w:val="24"/>
                      <w:lang w:val="es-ES"/>
                    </w:rPr>
                    <w:t>¿Es dura la rutina del bailarín?</w:t>
                  </w:r>
                </w:p>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I. </w:t>
                  </w:r>
                  <w:r w:rsidRPr="000222B4">
                    <w:rPr>
                      <w:rFonts w:ascii="Times New Roman" w:hAnsi="Times New Roman" w:cs="Times New Roman"/>
                      <w:sz w:val="24"/>
                      <w:szCs w:val="24"/>
                      <w:lang w:val="es-ES"/>
                    </w:rPr>
                    <w:t>¿Cuántos meses al año pasas en Argentina?</w:t>
                  </w:r>
                </w:p>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J. </w:t>
                  </w:r>
                  <w:r w:rsidRPr="000222B4">
                    <w:rPr>
                      <w:rFonts w:ascii="Times New Roman" w:hAnsi="Times New Roman" w:cs="Times New Roman"/>
                      <w:sz w:val="24"/>
                      <w:szCs w:val="24"/>
                      <w:lang w:val="es-ES"/>
                    </w:rPr>
                    <w:t>¿Hay en la Argentina teatros con las condiciones necesarias</w:t>
                  </w:r>
                </w:p>
                <w:p w:rsidR="006A3448" w:rsidRPr="000222B4" w:rsidRDefault="006A3448" w:rsidP="006A3448">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sz w:val="24"/>
                      <w:szCs w:val="24"/>
                      <w:lang w:val="es-ES"/>
                    </w:rPr>
                    <w:t>para trabajar?</w:t>
                  </w:r>
                </w:p>
                <w:p w:rsidR="006A3448" w:rsidRPr="006A3448" w:rsidRDefault="006A3448" w:rsidP="006A3448">
                  <w:pPr>
                    <w:autoSpaceDE w:val="0"/>
                    <w:autoSpaceDN w:val="0"/>
                    <w:adjustRightInd w:val="0"/>
                    <w:rPr>
                      <w:rFonts w:ascii="Times New Roman" w:hAnsi="Times New Roman" w:cs="Times New Roman"/>
                      <w:sz w:val="28"/>
                      <w:szCs w:val="28"/>
                      <w:lang w:val="es-ES"/>
                    </w:rPr>
                  </w:pPr>
                  <w:r w:rsidRPr="000222B4">
                    <w:rPr>
                      <w:rFonts w:ascii="Times New Roman" w:hAnsi="Times New Roman" w:cs="Times New Roman"/>
                      <w:b/>
                      <w:bCs/>
                      <w:sz w:val="24"/>
                      <w:szCs w:val="24"/>
                      <w:lang w:val="es-ES"/>
                    </w:rPr>
                    <w:t xml:space="preserve">K. </w:t>
                  </w:r>
                  <w:r w:rsidRPr="000222B4">
                    <w:rPr>
                      <w:rFonts w:ascii="Times New Roman" w:hAnsi="Times New Roman" w:cs="Times New Roman"/>
                      <w:sz w:val="24"/>
                      <w:szCs w:val="24"/>
                      <w:lang w:val="es-ES"/>
                    </w:rPr>
                    <w:t>¿Es más difícil ser bailarín en América Latina que en otros paises</w:t>
                  </w:r>
                </w:p>
              </w:tc>
            </w:tr>
          </w:tbl>
          <w:p w:rsidR="006D765D" w:rsidRPr="000222B4" w:rsidRDefault="006A3448" w:rsidP="006D765D">
            <w:pPr>
              <w:autoSpaceDE w:val="0"/>
              <w:autoSpaceDN w:val="0"/>
              <w:adjustRightInd w:val="0"/>
              <w:rPr>
                <w:rFonts w:ascii="Times New Roman" w:hAnsi="Times New Roman" w:cs="Times New Roman"/>
                <w:b/>
                <w:bCs/>
                <w:sz w:val="24"/>
                <w:szCs w:val="24"/>
                <w:lang w:val="es-ES"/>
              </w:rPr>
            </w:pPr>
            <w:r w:rsidRPr="000222B4">
              <w:rPr>
                <w:rFonts w:ascii="Times New Roman" w:hAnsi="Times New Roman" w:cs="Times New Roman"/>
                <w:b/>
                <w:bCs/>
                <w:sz w:val="24"/>
                <w:szCs w:val="24"/>
                <w:lang w:val="es-ES"/>
              </w:rPr>
              <w:t xml:space="preserve">SAMPLE 2: </w:t>
            </w:r>
            <w:r w:rsidR="006D765D" w:rsidRPr="000222B4">
              <w:rPr>
                <w:rFonts w:ascii="Times New Roman" w:hAnsi="Times New Roman" w:cs="Times New Roman"/>
                <w:b/>
                <w:bCs/>
                <w:sz w:val="24"/>
                <w:szCs w:val="24"/>
                <w:lang w:val="es-ES"/>
              </w:rPr>
              <w:t>TEXTO B — EXCURSIONES DESDE MONTEVIDEO</w:t>
            </w:r>
          </w:p>
          <w:p w:rsidR="006D765D" w:rsidRPr="000222B4" w:rsidRDefault="006D765D" w:rsidP="006D765D">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Relaciona las siguientes frases con el lugar turístico que corresponda según la información del texto.</w:t>
            </w:r>
          </w:p>
          <w:p w:rsidR="006D765D" w:rsidRPr="000222B4" w:rsidRDefault="006D765D" w:rsidP="006D765D">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Escribe en cualquier orden las letras correspondientes en las casillas del sitio al que se refiera como en el</w:t>
            </w:r>
          </w:p>
          <w:p w:rsidR="00AB6566" w:rsidRPr="000222B4" w:rsidRDefault="006D765D" w:rsidP="006D765D">
            <w:pPr>
              <w:autoSpaceDE w:val="0"/>
              <w:autoSpaceDN w:val="0"/>
              <w:adjustRightInd w:val="0"/>
              <w:rPr>
                <w:rFonts w:ascii="Times New Roman" w:hAnsi="Times New Roman" w:cs="Times New Roman"/>
                <w:sz w:val="28"/>
                <w:szCs w:val="28"/>
                <w:lang w:val="es-ES"/>
              </w:rPr>
            </w:pPr>
            <w:r w:rsidRPr="000222B4">
              <w:rPr>
                <w:rFonts w:ascii="Times New Roman" w:hAnsi="Times New Roman" w:cs="Times New Roman"/>
                <w:i/>
                <w:iCs/>
                <w:sz w:val="24"/>
                <w:szCs w:val="24"/>
                <w:lang w:val="es-ES"/>
              </w:rPr>
              <w:t xml:space="preserve">ejemplo. </w:t>
            </w:r>
            <w:r w:rsidRPr="000222B4">
              <w:rPr>
                <w:rFonts w:ascii="Times New Roman" w:hAnsi="Times New Roman" w:cs="Times New Roman"/>
                <w:b/>
                <w:bCs/>
                <w:i/>
                <w:iCs/>
                <w:sz w:val="24"/>
                <w:szCs w:val="24"/>
                <w:lang w:val="es-ES"/>
              </w:rPr>
              <w:t>¡C</w:t>
            </w:r>
            <w:r w:rsidRPr="000222B4">
              <w:rPr>
                <w:rFonts w:ascii="Times New Roman" w:hAnsi="Times New Roman" w:cs="Times New Roman"/>
                <w:b/>
                <w:bCs/>
                <w:i/>
                <w:iCs/>
                <w:sz w:val="18"/>
                <w:szCs w:val="18"/>
                <w:lang w:val="es-ES"/>
              </w:rPr>
              <w:t>uidado</w:t>
            </w:r>
            <w:r w:rsidRPr="000222B4">
              <w:rPr>
                <w:rFonts w:ascii="Times New Roman" w:hAnsi="Times New Roman" w:cs="Times New Roman"/>
                <w:b/>
                <w:bCs/>
                <w:i/>
                <w:iCs/>
                <w:sz w:val="24"/>
                <w:szCs w:val="24"/>
                <w:lang w:val="es-ES"/>
              </w:rPr>
              <w:t xml:space="preserve">! </w:t>
            </w:r>
            <w:r w:rsidRPr="000222B4">
              <w:rPr>
                <w:rFonts w:ascii="Times New Roman" w:hAnsi="Times New Roman" w:cs="Times New Roman"/>
                <w:i/>
                <w:iCs/>
                <w:sz w:val="24"/>
                <w:szCs w:val="24"/>
                <w:lang w:val="es-ES"/>
              </w:rPr>
              <w:t>Hay más frases que casillas.</w:t>
            </w:r>
          </w:p>
          <w:tbl>
            <w:tblPr>
              <w:tblStyle w:val="TableGrid"/>
              <w:tblW w:w="0" w:type="auto"/>
              <w:tblLook w:val="04A0"/>
            </w:tblPr>
            <w:tblGrid>
              <w:gridCol w:w="5536"/>
              <w:gridCol w:w="5537"/>
            </w:tblGrid>
            <w:tr w:rsidR="006D765D" w:rsidRPr="00C41CE8">
              <w:tc>
                <w:tcPr>
                  <w:tcW w:w="5536" w:type="dxa"/>
                </w:tcPr>
                <w:p w:rsidR="006D765D" w:rsidRPr="000222B4" w:rsidRDefault="006D765D" w:rsidP="006D765D">
                  <w:pPr>
                    <w:autoSpaceDE w:val="0"/>
                    <w:autoSpaceDN w:val="0"/>
                    <w:adjustRightInd w:val="0"/>
                    <w:rPr>
                      <w:rFonts w:ascii="Times New Roman" w:hAnsi="Times New Roman" w:cs="Times New Roman"/>
                      <w:sz w:val="18"/>
                      <w:szCs w:val="18"/>
                      <w:lang w:val="es-ES"/>
                    </w:rPr>
                  </w:pPr>
                  <w:r w:rsidRPr="000222B4">
                    <w:rPr>
                      <w:rFonts w:ascii="Times New Roman" w:hAnsi="Times New Roman" w:cs="Times New Roman"/>
                      <w:b/>
                      <w:bCs/>
                      <w:sz w:val="24"/>
                      <w:szCs w:val="24"/>
                      <w:lang w:val="es-ES"/>
                    </w:rPr>
                    <w:t xml:space="preserve">7. Programa 1 – </w:t>
                  </w:r>
                  <w:r w:rsidRPr="000222B4">
                    <w:rPr>
                      <w:rFonts w:ascii="Times New Roman" w:hAnsi="Times New Roman" w:cs="Times New Roman"/>
                      <w:sz w:val="24"/>
                      <w:szCs w:val="24"/>
                      <w:lang w:val="es-ES"/>
                    </w:rPr>
                    <w:t>R</w:t>
                  </w:r>
                  <w:r w:rsidRPr="000222B4">
                    <w:rPr>
                      <w:rFonts w:ascii="Times New Roman" w:hAnsi="Times New Roman" w:cs="Times New Roman"/>
                      <w:sz w:val="18"/>
                      <w:szCs w:val="18"/>
                      <w:lang w:val="es-ES"/>
                    </w:rPr>
                    <w:t>ivera</w:t>
                  </w:r>
                  <w:r w:rsidRPr="000222B4">
                    <w:rPr>
                      <w:rFonts w:ascii="Times New Roman" w:hAnsi="Times New Roman" w:cs="Times New Roman"/>
                      <w:sz w:val="24"/>
                      <w:szCs w:val="24"/>
                      <w:lang w:val="es-ES"/>
                    </w:rPr>
                    <w:t>-</w:t>
                  </w:r>
                  <w:r w:rsidRPr="000222B4">
                    <w:rPr>
                      <w:rFonts w:ascii="Times New Roman" w:hAnsi="Times New Roman" w:cs="Times New Roman"/>
                      <w:sz w:val="18"/>
                      <w:szCs w:val="18"/>
                      <w:lang w:val="es-ES"/>
                    </w:rPr>
                    <w:t>santana</w:t>
                  </w:r>
                </w:p>
                <w:p w:rsidR="006D765D" w:rsidRPr="000222B4" w:rsidRDefault="006D765D" w:rsidP="006D765D">
                  <w:pPr>
                    <w:autoSpaceDE w:val="0"/>
                    <w:autoSpaceDN w:val="0"/>
                    <w:adjustRightInd w:val="0"/>
                    <w:rPr>
                      <w:rFonts w:ascii="Times New Roman" w:hAnsi="Times New Roman" w:cs="Times New Roman"/>
                      <w:b/>
                      <w:bCs/>
                      <w:i/>
                      <w:iCs/>
                      <w:sz w:val="24"/>
                      <w:szCs w:val="24"/>
                      <w:lang w:val="es-ES"/>
                    </w:rPr>
                  </w:pPr>
                  <w:r w:rsidRPr="000222B4">
                    <w:rPr>
                      <w:rFonts w:ascii="Times New Roman" w:hAnsi="Times New Roman" w:cs="Times New Roman"/>
                      <w:b/>
                      <w:bCs/>
                      <w:i/>
                      <w:iCs/>
                      <w:sz w:val="24"/>
                      <w:szCs w:val="24"/>
                      <w:lang w:val="es-ES"/>
                    </w:rPr>
                    <w:t>Ejemplo: G</w:t>
                  </w:r>
                </w:p>
                <w:p w:rsidR="00732C58" w:rsidRPr="000222B4" w:rsidRDefault="00147AA6" w:rsidP="006D765D">
                  <w:pPr>
                    <w:autoSpaceDE w:val="0"/>
                    <w:autoSpaceDN w:val="0"/>
                    <w:adjustRightInd w:val="0"/>
                    <w:rPr>
                      <w:rFonts w:ascii="Times New Roman" w:hAnsi="Times New Roman" w:cs="Times New Roman"/>
                      <w:b/>
                      <w:bCs/>
                      <w:iCs/>
                      <w:sz w:val="24"/>
                      <w:szCs w:val="24"/>
                      <w:lang w:val="es-ES"/>
                    </w:rPr>
                  </w:pPr>
                  <w:r w:rsidRPr="000222B4">
                    <w:rPr>
                      <w:rFonts w:ascii="Times New Roman" w:hAnsi="Times New Roman" w:cs="Times New Roman"/>
                      <w:b/>
                      <w:bCs/>
                      <w:iCs/>
                      <w:sz w:val="24"/>
                      <w:szCs w:val="24"/>
                      <w:u w:val="single"/>
                      <w:lang w:val="es-ES"/>
                    </w:rPr>
                    <w:t xml:space="preserve">A  </w:t>
                  </w:r>
                  <w:r w:rsidRPr="000222B4">
                    <w:rPr>
                      <w:rFonts w:ascii="Times New Roman" w:hAnsi="Times New Roman" w:cs="Times New Roman"/>
                      <w:b/>
                      <w:bCs/>
                      <w:iCs/>
                      <w:sz w:val="24"/>
                      <w:szCs w:val="24"/>
                      <w:lang w:val="es-ES"/>
                    </w:rPr>
                    <w:t xml:space="preserve">      </w:t>
                  </w:r>
                  <w:r w:rsidRPr="000222B4">
                    <w:rPr>
                      <w:rFonts w:ascii="Times New Roman" w:hAnsi="Times New Roman" w:cs="Times New Roman"/>
                      <w:b/>
                      <w:bCs/>
                      <w:iCs/>
                      <w:sz w:val="24"/>
                      <w:szCs w:val="24"/>
                      <w:u w:val="single"/>
                      <w:lang w:val="es-ES"/>
                    </w:rPr>
                    <w:t xml:space="preserve"> C</w:t>
                  </w:r>
                  <w:r w:rsidRPr="000222B4">
                    <w:rPr>
                      <w:rFonts w:ascii="Times New Roman" w:hAnsi="Times New Roman" w:cs="Times New Roman"/>
                      <w:b/>
                      <w:bCs/>
                      <w:iCs/>
                      <w:sz w:val="24"/>
                      <w:szCs w:val="24"/>
                      <w:lang w:val="es-ES"/>
                    </w:rPr>
                    <w:t xml:space="preserve">           </w:t>
                  </w:r>
                  <w:r w:rsidRPr="000222B4">
                    <w:rPr>
                      <w:rFonts w:ascii="Times New Roman" w:hAnsi="Times New Roman" w:cs="Times New Roman"/>
                      <w:b/>
                      <w:bCs/>
                      <w:iCs/>
                      <w:sz w:val="24"/>
                      <w:szCs w:val="24"/>
                      <w:u w:val="single"/>
                      <w:lang w:val="es-ES"/>
                    </w:rPr>
                    <w:t>F</w:t>
                  </w:r>
                </w:p>
                <w:p w:rsidR="006D765D" w:rsidRPr="000222B4" w:rsidRDefault="00732C58" w:rsidP="006D765D">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 xml:space="preserve"> </w:t>
                  </w:r>
                  <w:r w:rsidR="006D765D" w:rsidRPr="000222B4">
                    <w:rPr>
                      <w:rFonts w:ascii="Times New Roman" w:hAnsi="Times New Roman" w:cs="Times New Roman"/>
                      <w:i/>
                      <w:iCs/>
                      <w:sz w:val="24"/>
                      <w:szCs w:val="24"/>
                      <w:lang w:val="es-ES"/>
                    </w:rPr>
                    <w:t>[3 puntos]</w:t>
                  </w:r>
                </w:p>
                <w:p w:rsidR="006D765D" w:rsidRPr="000222B4" w:rsidRDefault="006D765D" w:rsidP="006D765D">
                  <w:pPr>
                    <w:autoSpaceDE w:val="0"/>
                    <w:autoSpaceDN w:val="0"/>
                    <w:adjustRightInd w:val="0"/>
                    <w:rPr>
                      <w:rFonts w:ascii="Times New Roman" w:hAnsi="Times New Roman" w:cs="Times New Roman"/>
                      <w:sz w:val="18"/>
                      <w:szCs w:val="18"/>
                      <w:lang w:val="es-ES"/>
                    </w:rPr>
                  </w:pPr>
                  <w:r w:rsidRPr="000222B4">
                    <w:rPr>
                      <w:rFonts w:ascii="Times New Roman" w:hAnsi="Times New Roman" w:cs="Times New Roman"/>
                      <w:b/>
                      <w:bCs/>
                      <w:sz w:val="24"/>
                      <w:szCs w:val="24"/>
                      <w:lang w:val="es-ES"/>
                    </w:rPr>
                    <w:t xml:space="preserve">8. Programa 2 – </w:t>
                  </w:r>
                  <w:r w:rsidRPr="000222B4">
                    <w:rPr>
                      <w:rFonts w:ascii="Times New Roman" w:hAnsi="Times New Roman" w:cs="Times New Roman"/>
                      <w:sz w:val="24"/>
                      <w:szCs w:val="24"/>
                      <w:lang w:val="es-ES"/>
                    </w:rPr>
                    <w:t>P</w:t>
                  </w:r>
                  <w:r w:rsidRPr="000222B4">
                    <w:rPr>
                      <w:rFonts w:ascii="Times New Roman" w:hAnsi="Times New Roman" w:cs="Times New Roman"/>
                      <w:sz w:val="18"/>
                      <w:szCs w:val="18"/>
                      <w:lang w:val="es-ES"/>
                    </w:rPr>
                    <w:t>layas de punta del este</w:t>
                  </w:r>
                </w:p>
                <w:p w:rsidR="006D765D" w:rsidRPr="000222B4" w:rsidRDefault="006D765D" w:rsidP="006D765D">
                  <w:pPr>
                    <w:autoSpaceDE w:val="0"/>
                    <w:autoSpaceDN w:val="0"/>
                    <w:adjustRightInd w:val="0"/>
                    <w:rPr>
                      <w:rFonts w:ascii="Times New Roman" w:hAnsi="Times New Roman" w:cs="Times New Roman"/>
                      <w:sz w:val="18"/>
                      <w:szCs w:val="18"/>
                      <w:lang w:val="es-ES"/>
                    </w:rPr>
                  </w:pPr>
                </w:p>
                <w:p w:rsidR="006D765D" w:rsidRPr="000222B4" w:rsidRDefault="00147AA6" w:rsidP="006D765D">
                  <w:pPr>
                    <w:autoSpaceDE w:val="0"/>
                    <w:autoSpaceDN w:val="0"/>
                    <w:adjustRightInd w:val="0"/>
                    <w:rPr>
                      <w:rFonts w:ascii="Times New Roman" w:hAnsi="Times New Roman" w:cs="Times New Roman"/>
                      <w:sz w:val="18"/>
                      <w:szCs w:val="18"/>
                      <w:lang w:val="es-ES"/>
                    </w:rPr>
                  </w:pPr>
                  <w:r w:rsidRPr="000222B4">
                    <w:rPr>
                      <w:rFonts w:ascii="Times New Roman" w:hAnsi="Times New Roman" w:cs="Times New Roman"/>
                      <w:b/>
                      <w:sz w:val="24"/>
                      <w:szCs w:val="24"/>
                      <w:u w:val="single"/>
                      <w:lang w:val="es-ES"/>
                    </w:rPr>
                    <w:t xml:space="preserve">H    </w:t>
                  </w:r>
                  <w:r w:rsidRPr="000222B4">
                    <w:rPr>
                      <w:rFonts w:ascii="Times New Roman" w:hAnsi="Times New Roman" w:cs="Times New Roman"/>
                      <w:sz w:val="24"/>
                      <w:szCs w:val="24"/>
                      <w:lang w:val="es-ES"/>
                    </w:rPr>
                    <w:t xml:space="preserve">    </w:t>
                  </w:r>
                  <w:r w:rsidRPr="000222B4">
                    <w:rPr>
                      <w:rFonts w:ascii="Times New Roman" w:hAnsi="Times New Roman" w:cs="Times New Roman"/>
                      <w:b/>
                      <w:sz w:val="24"/>
                      <w:szCs w:val="24"/>
                      <w:u w:val="single"/>
                      <w:lang w:val="es-ES"/>
                    </w:rPr>
                    <w:t xml:space="preserve"> J</w:t>
                  </w:r>
                  <w:r w:rsidRPr="000222B4">
                    <w:rPr>
                      <w:rFonts w:ascii="Times New Roman" w:hAnsi="Times New Roman" w:cs="Times New Roman"/>
                      <w:b/>
                      <w:sz w:val="18"/>
                      <w:szCs w:val="18"/>
                      <w:u w:val="single"/>
                      <w:lang w:val="es-ES"/>
                    </w:rPr>
                    <w:t xml:space="preserve">       </w:t>
                  </w:r>
                  <w:r w:rsidRPr="000222B4">
                    <w:rPr>
                      <w:rFonts w:ascii="Times New Roman" w:hAnsi="Times New Roman" w:cs="Times New Roman"/>
                      <w:sz w:val="18"/>
                      <w:szCs w:val="18"/>
                      <w:lang w:val="es-ES"/>
                    </w:rPr>
                    <w:t xml:space="preserve">     </w:t>
                  </w:r>
                  <w:r w:rsidRPr="000222B4">
                    <w:rPr>
                      <w:rFonts w:ascii="Times New Roman" w:hAnsi="Times New Roman" w:cs="Times New Roman"/>
                      <w:b/>
                      <w:sz w:val="24"/>
                      <w:szCs w:val="24"/>
                      <w:u w:val="single"/>
                      <w:lang w:val="es-ES"/>
                    </w:rPr>
                    <w:t>L</w:t>
                  </w:r>
                </w:p>
                <w:p w:rsidR="00147AA6" w:rsidRPr="000222B4" w:rsidRDefault="00147AA6" w:rsidP="006D765D">
                  <w:pPr>
                    <w:autoSpaceDE w:val="0"/>
                    <w:autoSpaceDN w:val="0"/>
                    <w:adjustRightInd w:val="0"/>
                    <w:rPr>
                      <w:rFonts w:ascii="Times New Roman" w:hAnsi="Times New Roman" w:cs="Times New Roman"/>
                      <w:sz w:val="18"/>
                      <w:szCs w:val="18"/>
                      <w:lang w:val="es-ES"/>
                    </w:rPr>
                  </w:pPr>
                </w:p>
                <w:p w:rsidR="006D765D" w:rsidRPr="000222B4" w:rsidRDefault="006D765D" w:rsidP="006D765D">
                  <w:pPr>
                    <w:autoSpaceDE w:val="0"/>
                    <w:autoSpaceDN w:val="0"/>
                    <w:adjustRightInd w:val="0"/>
                    <w:rPr>
                      <w:rFonts w:ascii="Times New Roman" w:hAnsi="Times New Roman" w:cs="Times New Roman"/>
                      <w:i/>
                      <w:iCs/>
                      <w:sz w:val="24"/>
                      <w:szCs w:val="24"/>
                      <w:lang w:val="es-ES"/>
                    </w:rPr>
                  </w:pPr>
                  <w:r w:rsidRPr="000222B4">
                    <w:rPr>
                      <w:rFonts w:ascii="Times New Roman" w:hAnsi="Times New Roman" w:cs="Times New Roman"/>
                      <w:i/>
                      <w:iCs/>
                      <w:sz w:val="24"/>
                      <w:szCs w:val="24"/>
                      <w:lang w:val="es-ES"/>
                    </w:rPr>
                    <w:t>[3 puntos]</w:t>
                  </w:r>
                </w:p>
                <w:p w:rsidR="006D765D" w:rsidRPr="000222B4" w:rsidRDefault="006D765D" w:rsidP="006D765D">
                  <w:pPr>
                    <w:autoSpaceDE w:val="0"/>
                    <w:autoSpaceDN w:val="0"/>
                    <w:adjustRightInd w:val="0"/>
                    <w:rPr>
                      <w:rFonts w:ascii="Times New Roman" w:hAnsi="Times New Roman" w:cs="Times New Roman"/>
                      <w:sz w:val="18"/>
                      <w:szCs w:val="18"/>
                      <w:lang w:val="es-ES"/>
                    </w:rPr>
                  </w:pPr>
                  <w:r w:rsidRPr="000222B4">
                    <w:rPr>
                      <w:rFonts w:ascii="Times New Roman" w:hAnsi="Times New Roman" w:cs="Times New Roman"/>
                      <w:b/>
                      <w:bCs/>
                      <w:sz w:val="24"/>
                      <w:szCs w:val="24"/>
                      <w:lang w:val="es-ES"/>
                    </w:rPr>
                    <w:t xml:space="preserve">9. Programa 3 </w:t>
                  </w:r>
                  <w:r w:rsidRPr="000222B4">
                    <w:rPr>
                      <w:rFonts w:ascii="Times New Roman" w:hAnsi="Times New Roman" w:cs="Times New Roman"/>
                      <w:sz w:val="24"/>
                      <w:szCs w:val="24"/>
                      <w:lang w:val="es-ES"/>
                    </w:rPr>
                    <w:t>– S</w:t>
                  </w:r>
                  <w:r w:rsidRPr="000222B4">
                    <w:rPr>
                      <w:rFonts w:ascii="Times New Roman" w:hAnsi="Times New Roman" w:cs="Times New Roman"/>
                      <w:sz w:val="18"/>
                      <w:szCs w:val="18"/>
                      <w:lang w:val="es-ES"/>
                    </w:rPr>
                    <w:t>ierras de minas</w:t>
                  </w:r>
                </w:p>
                <w:p w:rsidR="00147AA6" w:rsidRPr="000222B4" w:rsidRDefault="00147AA6" w:rsidP="006D765D">
                  <w:pPr>
                    <w:autoSpaceDE w:val="0"/>
                    <w:autoSpaceDN w:val="0"/>
                    <w:adjustRightInd w:val="0"/>
                    <w:rPr>
                      <w:rFonts w:ascii="Times New Roman" w:hAnsi="Times New Roman" w:cs="Times New Roman"/>
                      <w:sz w:val="18"/>
                      <w:szCs w:val="18"/>
                      <w:lang w:val="es-ES"/>
                    </w:rPr>
                  </w:pPr>
                </w:p>
                <w:p w:rsidR="00147AA6" w:rsidRPr="000222B4" w:rsidRDefault="00147AA6" w:rsidP="006D765D">
                  <w:pPr>
                    <w:autoSpaceDE w:val="0"/>
                    <w:autoSpaceDN w:val="0"/>
                    <w:adjustRightInd w:val="0"/>
                    <w:rPr>
                      <w:rFonts w:ascii="Times New Roman" w:hAnsi="Times New Roman" w:cs="Times New Roman"/>
                      <w:sz w:val="18"/>
                      <w:szCs w:val="18"/>
                      <w:lang w:val="es-ES"/>
                    </w:rPr>
                  </w:pPr>
                  <w:r w:rsidRPr="000222B4">
                    <w:rPr>
                      <w:rFonts w:ascii="Times New Roman" w:hAnsi="Times New Roman" w:cs="Times New Roman"/>
                      <w:b/>
                      <w:sz w:val="24"/>
                      <w:szCs w:val="24"/>
                      <w:u w:val="single"/>
                      <w:lang w:val="es-ES"/>
                    </w:rPr>
                    <w:t xml:space="preserve">Ñ </w:t>
                  </w:r>
                  <w:r w:rsidRPr="000222B4">
                    <w:rPr>
                      <w:rFonts w:ascii="Times New Roman" w:hAnsi="Times New Roman" w:cs="Times New Roman"/>
                      <w:sz w:val="18"/>
                      <w:szCs w:val="18"/>
                      <w:lang w:val="es-ES"/>
                    </w:rPr>
                    <w:t xml:space="preserve">      </w:t>
                  </w:r>
                  <w:r w:rsidRPr="000222B4">
                    <w:rPr>
                      <w:rFonts w:ascii="Times New Roman" w:hAnsi="Times New Roman" w:cs="Times New Roman"/>
                      <w:b/>
                      <w:sz w:val="24"/>
                      <w:szCs w:val="24"/>
                      <w:u w:val="single"/>
                      <w:lang w:val="es-ES"/>
                    </w:rPr>
                    <w:t>P</w:t>
                  </w:r>
                  <w:r w:rsidRPr="000222B4">
                    <w:rPr>
                      <w:rFonts w:ascii="Times New Roman" w:hAnsi="Times New Roman" w:cs="Times New Roman"/>
                      <w:sz w:val="18"/>
                      <w:szCs w:val="18"/>
                      <w:lang w:val="es-ES"/>
                    </w:rPr>
                    <w:t xml:space="preserve">       </w:t>
                  </w:r>
                  <w:r w:rsidRPr="000222B4">
                    <w:rPr>
                      <w:rFonts w:ascii="Times New Roman" w:hAnsi="Times New Roman" w:cs="Times New Roman"/>
                      <w:b/>
                      <w:sz w:val="24"/>
                      <w:szCs w:val="24"/>
                      <w:u w:val="single"/>
                      <w:lang w:val="es-ES"/>
                    </w:rPr>
                    <w:t xml:space="preserve"> R</w:t>
                  </w:r>
                </w:p>
                <w:p w:rsidR="006D765D" w:rsidRPr="000222B4" w:rsidRDefault="006D765D" w:rsidP="006D765D">
                  <w:pPr>
                    <w:autoSpaceDE w:val="0"/>
                    <w:autoSpaceDN w:val="0"/>
                    <w:adjustRightInd w:val="0"/>
                    <w:rPr>
                      <w:rFonts w:ascii="Times New Roman" w:hAnsi="Times New Roman" w:cs="Times New Roman"/>
                      <w:sz w:val="28"/>
                      <w:szCs w:val="28"/>
                    </w:rPr>
                  </w:pPr>
                  <w:r w:rsidRPr="000222B4">
                    <w:rPr>
                      <w:rFonts w:ascii="Times New Roman" w:hAnsi="Times New Roman" w:cs="Times New Roman"/>
                      <w:i/>
                      <w:iCs/>
                      <w:sz w:val="24"/>
                      <w:szCs w:val="24"/>
                    </w:rPr>
                    <w:t xml:space="preserve">[3 </w:t>
                  </w:r>
                  <w:proofErr w:type="spellStart"/>
                  <w:r w:rsidRPr="000222B4">
                    <w:rPr>
                      <w:rFonts w:ascii="Times New Roman" w:hAnsi="Times New Roman" w:cs="Times New Roman"/>
                      <w:i/>
                      <w:iCs/>
                      <w:sz w:val="24"/>
                      <w:szCs w:val="24"/>
                    </w:rPr>
                    <w:t>puntos</w:t>
                  </w:r>
                  <w:proofErr w:type="spellEnd"/>
                  <w:r w:rsidRPr="000222B4">
                    <w:rPr>
                      <w:rFonts w:ascii="Times New Roman" w:hAnsi="Times New Roman" w:cs="Times New Roman"/>
                      <w:i/>
                      <w:iCs/>
                      <w:sz w:val="24"/>
                      <w:szCs w:val="24"/>
                    </w:rPr>
                    <w:t>]</w:t>
                  </w:r>
                </w:p>
              </w:tc>
              <w:tc>
                <w:tcPr>
                  <w:tcW w:w="5537" w:type="dxa"/>
                </w:tcPr>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A. </w:t>
                  </w:r>
                  <w:r w:rsidRPr="000222B4">
                    <w:rPr>
                      <w:rFonts w:ascii="Times New Roman" w:hAnsi="Times New Roman" w:cs="Times New Roman"/>
                      <w:sz w:val="24"/>
                      <w:szCs w:val="24"/>
                      <w:lang w:val="es-ES"/>
                    </w:rPr>
                    <w:t>Viaje en bus</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B. </w:t>
                  </w:r>
                  <w:r w:rsidRPr="000222B4">
                    <w:rPr>
                      <w:rFonts w:ascii="Times New Roman" w:hAnsi="Times New Roman" w:cs="Times New Roman"/>
                      <w:sz w:val="24"/>
                      <w:szCs w:val="24"/>
                      <w:lang w:val="es-ES"/>
                    </w:rPr>
                    <w:t>Sólo se habla en portugués</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C. </w:t>
                  </w:r>
                  <w:r w:rsidRPr="000222B4">
                    <w:rPr>
                      <w:rFonts w:ascii="Times New Roman" w:hAnsi="Times New Roman" w:cs="Times New Roman"/>
                      <w:sz w:val="24"/>
                      <w:szCs w:val="24"/>
                      <w:lang w:val="es-ES"/>
                    </w:rPr>
                    <w:t>Ciudades limítrofes</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D. </w:t>
                  </w:r>
                  <w:r w:rsidRPr="000222B4">
                    <w:rPr>
                      <w:rFonts w:ascii="Times New Roman" w:hAnsi="Times New Roman" w:cs="Times New Roman"/>
                      <w:sz w:val="24"/>
                      <w:szCs w:val="24"/>
                      <w:lang w:val="es-ES"/>
                    </w:rPr>
                    <w:t>Viaje en tren</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E. </w:t>
                  </w:r>
                  <w:r w:rsidRPr="000222B4">
                    <w:rPr>
                      <w:rFonts w:ascii="Times New Roman" w:hAnsi="Times New Roman" w:cs="Times New Roman"/>
                      <w:sz w:val="24"/>
                      <w:szCs w:val="24"/>
                      <w:lang w:val="es-ES"/>
                    </w:rPr>
                    <w:t>La ciudad de Rivera está en el límite con</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sz w:val="24"/>
                      <w:szCs w:val="24"/>
                      <w:lang w:val="es-ES"/>
                    </w:rPr>
                    <w:t>Paraguay</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F. </w:t>
                  </w:r>
                  <w:r w:rsidRPr="000222B4">
                    <w:rPr>
                      <w:rFonts w:ascii="Times New Roman" w:hAnsi="Times New Roman" w:cs="Times New Roman"/>
                      <w:sz w:val="24"/>
                      <w:szCs w:val="24"/>
                      <w:lang w:val="es-ES"/>
                    </w:rPr>
                    <w:t>Se comunican en dos idiomas</w:t>
                  </w:r>
                </w:p>
                <w:p w:rsidR="006D765D" w:rsidRPr="000222B4" w:rsidRDefault="006D765D" w:rsidP="006D765D">
                  <w:pPr>
                    <w:autoSpaceDE w:val="0"/>
                    <w:autoSpaceDN w:val="0"/>
                    <w:adjustRightInd w:val="0"/>
                    <w:rPr>
                      <w:rFonts w:ascii="Times New Roman" w:hAnsi="Times New Roman" w:cs="Times New Roman"/>
                      <w:b/>
                      <w:bCs/>
                      <w:i/>
                      <w:iCs/>
                      <w:sz w:val="24"/>
                      <w:szCs w:val="24"/>
                      <w:lang w:val="es-ES"/>
                    </w:rPr>
                  </w:pPr>
                  <w:r w:rsidRPr="000222B4">
                    <w:rPr>
                      <w:rFonts w:ascii="Times New Roman" w:hAnsi="Times New Roman" w:cs="Times New Roman"/>
                      <w:b/>
                      <w:bCs/>
                      <w:i/>
                      <w:iCs/>
                      <w:sz w:val="24"/>
                      <w:szCs w:val="24"/>
                      <w:lang w:val="es-ES"/>
                    </w:rPr>
                    <w:t>G. Hay dos monedas oficiales</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H. </w:t>
                  </w:r>
                  <w:r w:rsidRPr="000222B4">
                    <w:rPr>
                      <w:rFonts w:ascii="Times New Roman" w:hAnsi="Times New Roman" w:cs="Times New Roman"/>
                      <w:sz w:val="24"/>
                      <w:szCs w:val="24"/>
                      <w:lang w:val="es-ES"/>
                    </w:rPr>
                    <w:t>Bañarse en el mar</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I. </w:t>
                  </w:r>
                  <w:r w:rsidRPr="000222B4">
                    <w:rPr>
                      <w:rFonts w:ascii="Times New Roman" w:hAnsi="Times New Roman" w:cs="Times New Roman"/>
                      <w:sz w:val="24"/>
                      <w:szCs w:val="24"/>
                      <w:lang w:val="es-ES"/>
                    </w:rPr>
                    <w:t>Venta de objetos producidos en otras partes</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sz w:val="24"/>
                      <w:szCs w:val="24"/>
                      <w:lang w:val="es-ES"/>
                    </w:rPr>
                    <w:t>del mundo</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J. </w:t>
                  </w:r>
                  <w:r w:rsidRPr="000222B4">
                    <w:rPr>
                      <w:rFonts w:ascii="Times New Roman" w:hAnsi="Times New Roman" w:cs="Times New Roman"/>
                      <w:sz w:val="24"/>
                      <w:szCs w:val="24"/>
                      <w:lang w:val="es-ES"/>
                    </w:rPr>
                    <w:t>Paseo de compras</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K. </w:t>
                  </w:r>
                  <w:r w:rsidRPr="000222B4">
                    <w:rPr>
                      <w:rFonts w:ascii="Times New Roman" w:hAnsi="Times New Roman" w:cs="Times New Roman"/>
                      <w:sz w:val="24"/>
                      <w:szCs w:val="24"/>
                      <w:lang w:val="es-ES"/>
                    </w:rPr>
                    <w:t>Disfrutar de la pileta</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L. </w:t>
                  </w:r>
                  <w:r w:rsidRPr="000222B4">
                    <w:rPr>
                      <w:rFonts w:ascii="Times New Roman" w:hAnsi="Times New Roman" w:cs="Times New Roman"/>
                      <w:sz w:val="24"/>
                      <w:szCs w:val="24"/>
                      <w:lang w:val="es-ES"/>
                    </w:rPr>
                    <w:t>Venta de objetos regionales</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M. </w:t>
                  </w:r>
                  <w:r w:rsidRPr="000222B4">
                    <w:rPr>
                      <w:rFonts w:ascii="Times New Roman" w:hAnsi="Times New Roman" w:cs="Times New Roman"/>
                      <w:sz w:val="24"/>
                      <w:szCs w:val="24"/>
                      <w:lang w:val="es-ES"/>
                    </w:rPr>
                    <w:t>Trayecto al costado del mar</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N. </w:t>
                  </w:r>
                  <w:r w:rsidRPr="000222B4">
                    <w:rPr>
                      <w:rFonts w:ascii="Times New Roman" w:hAnsi="Times New Roman" w:cs="Times New Roman"/>
                      <w:sz w:val="24"/>
                      <w:szCs w:val="24"/>
                      <w:lang w:val="es-ES"/>
                    </w:rPr>
                    <w:t>No se dispone de tiempo para hacer compras</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Ñ. </w:t>
                  </w:r>
                  <w:r w:rsidRPr="000222B4">
                    <w:rPr>
                      <w:rFonts w:ascii="Times New Roman" w:hAnsi="Times New Roman" w:cs="Times New Roman"/>
                      <w:sz w:val="24"/>
                      <w:szCs w:val="24"/>
                      <w:lang w:val="es-ES"/>
                    </w:rPr>
                    <w:t>Se forma una pileta entre las rocas</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O. </w:t>
                  </w:r>
                  <w:r w:rsidRPr="000222B4">
                    <w:rPr>
                      <w:rFonts w:ascii="Times New Roman" w:hAnsi="Times New Roman" w:cs="Times New Roman"/>
                      <w:sz w:val="24"/>
                      <w:szCs w:val="24"/>
                      <w:lang w:val="es-ES"/>
                    </w:rPr>
                    <w:t>Recorrido en bicicleta</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P. </w:t>
                  </w:r>
                  <w:r w:rsidRPr="000222B4">
                    <w:rPr>
                      <w:rFonts w:ascii="Times New Roman" w:hAnsi="Times New Roman" w:cs="Times New Roman"/>
                      <w:sz w:val="24"/>
                      <w:szCs w:val="24"/>
                      <w:lang w:val="es-ES"/>
                    </w:rPr>
                    <w:t>Recorrido entre montañas</w:t>
                  </w:r>
                </w:p>
                <w:p w:rsidR="006D765D"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Q. </w:t>
                  </w:r>
                  <w:r w:rsidRPr="000222B4">
                    <w:rPr>
                      <w:rFonts w:ascii="Times New Roman" w:hAnsi="Times New Roman" w:cs="Times New Roman"/>
                      <w:sz w:val="24"/>
                      <w:szCs w:val="24"/>
                      <w:lang w:val="es-ES"/>
                    </w:rPr>
                    <w:t>Hay ríos</w:t>
                  </w:r>
                </w:p>
                <w:p w:rsidR="00147AA6" w:rsidRPr="000222B4" w:rsidRDefault="006D765D" w:rsidP="006D765D">
                  <w:pPr>
                    <w:autoSpaceDE w:val="0"/>
                    <w:autoSpaceDN w:val="0"/>
                    <w:adjustRightInd w:val="0"/>
                    <w:rPr>
                      <w:rFonts w:ascii="Times New Roman" w:hAnsi="Times New Roman" w:cs="Times New Roman"/>
                      <w:sz w:val="24"/>
                      <w:szCs w:val="24"/>
                      <w:lang w:val="es-ES"/>
                    </w:rPr>
                  </w:pPr>
                  <w:r w:rsidRPr="000222B4">
                    <w:rPr>
                      <w:rFonts w:ascii="Times New Roman" w:hAnsi="Times New Roman" w:cs="Times New Roman"/>
                      <w:b/>
                      <w:bCs/>
                      <w:sz w:val="24"/>
                      <w:szCs w:val="24"/>
                      <w:lang w:val="es-ES"/>
                    </w:rPr>
                    <w:t xml:space="preserve">R. </w:t>
                  </w:r>
                  <w:r w:rsidRPr="000222B4">
                    <w:rPr>
                      <w:rFonts w:ascii="Times New Roman" w:hAnsi="Times New Roman" w:cs="Times New Roman"/>
                      <w:sz w:val="24"/>
                      <w:szCs w:val="24"/>
                      <w:lang w:val="es-ES"/>
                    </w:rPr>
                    <w:t>Montar a caballo</w:t>
                  </w:r>
                </w:p>
              </w:tc>
            </w:tr>
          </w:tbl>
          <w:p w:rsidR="00AB6566" w:rsidRPr="00147AA6" w:rsidRDefault="00AB6566" w:rsidP="00AB6566">
            <w:pPr>
              <w:autoSpaceDE w:val="0"/>
              <w:autoSpaceDN w:val="0"/>
              <w:adjustRightInd w:val="0"/>
              <w:rPr>
                <w:rFonts w:ascii="Times New Roman" w:hAnsi="Times New Roman" w:cs="Times New Roman"/>
                <w:sz w:val="28"/>
                <w:szCs w:val="28"/>
                <w:lang w:val="es-ES"/>
              </w:rPr>
            </w:pPr>
          </w:p>
        </w:tc>
      </w:tr>
      <w:tr w:rsidR="005556A1" w:rsidRPr="00BF2059">
        <w:tc>
          <w:tcPr>
            <w:tcW w:w="11304" w:type="dxa"/>
          </w:tcPr>
          <w:p w:rsidR="00243332" w:rsidRPr="00243332" w:rsidRDefault="00243332" w:rsidP="00243332">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lastRenderedPageBreak/>
              <w:t>MORE STRATEGIES FOR PAPER 1:</w:t>
            </w:r>
          </w:p>
          <w:p w:rsidR="00243332" w:rsidRPr="00B938B8" w:rsidRDefault="00B938B8" w:rsidP="00B938B8">
            <w:pPr>
              <w:autoSpaceDE w:val="0"/>
              <w:autoSpaceDN w:val="0"/>
              <w:adjustRightInd w:val="0"/>
              <w:ind w:left="360"/>
              <w:rPr>
                <w:rFonts w:ascii="Times New Roman" w:hAnsi="Times New Roman" w:cs="Times New Roman"/>
                <w:b/>
                <w:sz w:val="28"/>
                <w:szCs w:val="28"/>
              </w:rPr>
            </w:pPr>
            <w:r>
              <w:rPr>
                <w:rFonts w:ascii="Times New Roman" w:hAnsi="Times New Roman" w:cs="Times New Roman"/>
                <w:b/>
                <w:sz w:val="28"/>
                <w:szCs w:val="28"/>
              </w:rPr>
              <w:t xml:space="preserve">VI. </w:t>
            </w:r>
            <w:r w:rsidR="00243332" w:rsidRPr="00B938B8">
              <w:rPr>
                <w:rFonts w:ascii="Times New Roman" w:hAnsi="Times New Roman" w:cs="Times New Roman"/>
                <w:b/>
                <w:sz w:val="28"/>
                <w:szCs w:val="28"/>
              </w:rPr>
              <w:t xml:space="preserve">SUBJECT VERB AGREEMENT </w:t>
            </w:r>
            <w:r w:rsidR="004B25C9" w:rsidRPr="00B938B8">
              <w:rPr>
                <w:rFonts w:ascii="Times New Roman" w:hAnsi="Times New Roman" w:cs="Times New Roman"/>
                <w:b/>
                <w:sz w:val="28"/>
                <w:szCs w:val="28"/>
              </w:rPr>
              <w:t>If you have to match a phrase on the left with a phrase on the right…make sure the subject matches the verb. If you don’t know the answer, use this strategy to help you guess.</w:t>
            </w:r>
            <w:r w:rsidR="00243332" w:rsidRPr="00B938B8">
              <w:rPr>
                <w:rFonts w:ascii="Times New Roman" w:hAnsi="Times New Roman" w:cs="Times New Roman"/>
                <w:b/>
                <w:sz w:val="28"/>
                <w:szCs w:val="28"/>
              </w:rPr>
              <w:t xml:space="preserve">  For example #</w:t>
            </w:r>
            <w:r w:rsidR="00C41CE8">
              <w:rPr>
                <w:rFonts w:ascii="Times New Roman" w:hAnsi="Times New Roman" w:cs="Times New Roman"/>
                <w:b/>
                <w:sz w:val="28"/>
                <w:szCs w:val="28"/>
              </w:rPr>
              <w:t>2</w:t>
            </w:r>
            <w:r w:rsidR="00243332" w:rsidRPr="00B938B8">
              <w:rPr>
                <w:rFonts w:ascii="Times New Roman" w:hAnsi="Times New Roman" w:cs="Times New Roman"/>
                <w:b/>
                <w:sz w:val="28"/>
                <w:szCs w:val="28"/>
              </w:rPr>
              <w:t xml:space="preserve"> (a singular noun) does not go with E, F, or G because the verbs are plural!</w:t>
            </w:r>
            <w:r w:rsidR="00C41CE8">
              <w:rPr>
                <w:rFonts w:ascii="Times New Roman" w:hAnsi="Times New Roman" w:cs="Times New Roman"/>
                <w:b/>
                <w:sz w:val="28"/>
                <w:szCs w:val="28"/>
              </w:rPr>
              <w:t xml:space="preserve"> Possible answers would be C, D, or H. Once you narrow it down choose the best out of the 3!</w:t>
            </w:r>
          </w:p>
          <w:p w:rsidR="00243332" w:rsidRDefault="00243332" w:rsidP="00243332">
            <w:pPr>
              <w:pStyle w:val="ListParagraph"/>
              <w:autoSpaceDE w:val="0"/>
              <w:autoSpaceDN w:val="0"/>
              <w:adjustRightInd w:val="0"/>
              <w:ind w:left="1080"/>
              <w:rPr>
                <w:rFonts w:ascii="Times New Roman" w:hAnsi="Times New Roman" w:cs="Times New Roman"/>
                <w:b/>
                <w:sz w:val="28"/>
                <w:szCs w:val="28"/>
              </w:rPr>
            </w:pPr>
          </w:p>
          <w:tbl>
            <w:tblPr>
              <w:tblStyle w:val="TableGrid"/>
              <w:tblW w:w="0" w:type="auto"/>
              <w:tblLook w:val="00BF"/>
            </w:tblPr>
            <w:tblGrid>
              <w:gridCol w:w="5536"/>
              <w:gridCol w:w="5537"/>
            </w:tblGrid>
            <w:tr w:rsidR="00243332" w:rsidRPr="00C41CE8">
              <w:tc>
                <w:tcPr>
                  <w:tcW w:w="5536" w:type="dxa"/>
                </w:tcPr>
                <w:p w:rsidR="00243332" w:rsidRDefault="00243332" w:rsidP="00243332">
                  <w:pPr>
                    <w:rPr>
                      <w:u w:val="single"/>
                      <w:lang w:val="es-ES"/>
                    </w:rPr>
                  </w:pPr>
                  <w:r>
                    <w:rPr>
                      <w:lang w:val="es-ES"/>
                    </w:rPr>
                    <w:t xml:space="preserve">Ejemplo… El dos de noviembre en México  </w:t>
                  </w:r>
                  <w:r>
                    <w:rPr>
                      <w:u w:val="single"/>
                      <w:lang w:val="es-ES"/>
                    </w:rPr>
                    <w:t>B</w:t>
                  </w:r>
                </w:p>
                <w:p w:rsidR="00243332" w:rsidRDefault="00243332" w:rsidP="00243332">
                  <w:pPr>
                    <w:rPr>
                      <w:u w:val="single"/>
                      <w:lang w:val="es-ES"/>
                    </w:rPr>
                  </w:pPr>
                </w:p>
                <w:p w:rsidR="00243332" w:rsidRDefault="00243332" w:rsidP="00243332">
                  <w:pPr>
                    <w:pStyle w:val="ListParagraph"/>
                    <w:numPr>
                      <w:ilvl w:val="0"/>
                      <w:numId w:val="22"/>
                    </w:numPr>
                    <w:rPr>
                      <w:lang w:val="es-ES"/>
                    </w:rPr>
                  </w:pPr>
                  <w:r>
                    <w:rPr>
                      <w:lang w:val="es-ES"/>
                    </w:rPr>
                    <w:t>Para los mexicanos…_______</w:t>
                  </w:r>
                </w:p>
                <w:p w:rsidR="00243332" w:rsidRDefault="00243332" w:rsidP="00243332">
                  <w:pPr>
                    <w:pStyle w:val="ListParagraph"/>
                    <w:numPr>
                      <w:ilvl w:val="0"/>
                      <w:numId w:val="22"/>
                    </w:numPr>
                    <w:rPr>
                      <w:lang w:val="es-ES"/>
                    </w:rPr>
                  </w:pPr>
                  <w:r>
                    <w:rPr>
                      <w:lang w:val="es-ES"/>
                    </w:rPr>
                    <w:t>La gente…_______</w:t>
                  </w:r>
                </w:p>
                <w:p w:rsidR="00243332" w:rsidRDefault="00243332" w:rsidP="00243332">
                  <w:pPr>
                    <w:pStyle w:val="ListParagraph"/>
                    <w:numPr>
                      <w:ilvl w:val="0"/>
                      <w:numId w:val="22"/>
                    </w:numPr>
                    <w:rPr>
                      <w:lang w:val="es-ES"/>
                    </w:rPr>
                  </w:pPr>
                  <w:r>
                    <w:rPr>
                      <w:lang w:val="es-ES"/>
                    </w:rPr>
                    <w:t>Las calaveras…_______</w:t>
                  </w:r>
                </w:p>
                <w:p w:rsidR="00243332" w:rsidRDefault="00243332" w:rsidP="00243332">
                  <w:pPr>
                    <w:pStyle w:val="ListParagraph"/>
                    <w:numPr>
                      <w:ilvl w:val="0"/>
                      <w:numId w:val="22"/>
                    </w:numPr>
                    <w:rPr>
                      <w:lang w:val="es-ES"/>
                    </w:rPr>
                  </w:pPr>
                  <w:r>
                    <w:rPr>
                      <w:lang w:val="es-ES"/>
                    </w:rPr>
                    <w:t>Los imágenes en el mercado…_______</w:t>
                  </w:r>
                </w:p>
                <w:p w:rsidR="00243332" w:rsidRDefault="00243332" w:rsidP="00243332">
                  <w:pPr>
                    <w:pStyle w:val="ListParagraph"/>
                    <w:numPr>
                      <w:ilvl w:val="0"/>
                      <w:numId w:val="22"/>
                    </w:numPr>
                    <w:rPr>
                      <w:lang w:val="es-ES"/>
                    </w:rPr>
                  </w:pPr>
                  <w:r>
                    <w:rPr>
                      <w:lang w:val="es-ES"/>
                    </w:rPr>
                    <w:t>Hay muchas cosas dulces…_______</w:t>
                  </w:r>
                </w:p>
                <w:p w:rsidR="00243332" w:rsidRDefault="00243332" w:rsidP="00243332">
                  <w:pPr>
                    <w:pStyle w:val="ListParagraph"/>
                    <w:autoSpaceDE w:val="0"/>
                    <w:autoSpaceDN w:val="0"/>
                    <w:adjustRightInd w:val="0"/>
                    <w:ind w:left="0"/>
                    <w:rPr>
                      <w:rFonts w:ascii="Times New Roman" w:hAnsi="Times New Roman" w:cs="Times New Roman"/>
                      <w:b/>
                      <w:sz w:val="28"/>
                      <w:szCs w:val="28"/>
                    </w:rPr>
                  </w:pPr>
                </w:p>
              </w:tc>
              <w:tc>
                <w:tcPr>
                  <w:tcW w:w="5537" w:type="dxa"/>
                </w:tcPr>
                <w:p w:rsidR="00243332" w:rsidRDefault="00243332" w:rsidP="00243332">
                  <w:pPr>
                    <w:rPr>
                      <w:lang w:val="es-ES"/>
                    </w:rPr>
                  </w:pPr>
                  <w:r>
                    <w:rPr>
                      <w:lang w:val="es-ES"/>
                    </w:rPr>
                    <w:t>A. nacer, vivir y morir no es normal.</w:t>
                  </w:r>
                </w:p>
                <w:p w:rsidR="00243332" w:rsidRDefault="00243332" w:rsidP="00243332">
                  <w:pPr>
                    <w:rPr>
                      <w:lang w:val="es-ES"/>
                    </w:rPr>
                  </w:pPr>
                  <w:r>
                    <w:rPr>
                      <w:lang w:val="es-ES"/>
                    </w:rPr>
                    <w:t>B. los mexicanos tienen un día festivo</w:t>
                  </w:r>
                </w:p>
                <w:p w:rsidR="00243332" w:rsidRDefault="00243332" w:rsidP="00243332">
                  <w:pPr>
                    <w:rPr>
                      <w:lang w:val="es-ES"/>
                    </w:rPr>
                  </w:pPr>
                  <w:r>
                    <w:rPr>
                      <w:lang w:val="es-ES"/>
                    </w:rPr>
                    <w:t>C. recuerda los que ya no viven</w:t>
                  </w:r>
                </w:p>
                <w:p w:rsidR="00243332" w:rsidRDefault="00243332" w:rsidP="00243332">
                  <w:pPr>
                    <w:rPr>
                      <w:lang w:val="es-ES"/>
                    </w:rPr>
                  </w:pPr>
                  <w:r>
                    <w:rPr>
                      <w:lang w:val="es-ES"/>
                    </w:rPr>
                    <w:t>D. es un día para celebrar el ciclo de la vida.</w:t>
                  </w:r>
                </w:p>
                <w:p w:rsidR="00243332" w:rsidRDefault="00243332" w:rsidP="00243332">
                  <w:pPr>
                    <w:rPr>
                      <w:lang w:val="es-ES"/>
                    </w:rPr>
                  </w:pPr>
                  <w:r>
                    <w:rPr>
                      <w:lang w:val="es-ES"/>
                    </w:rPr>
                    <w:t>E. se encuentran en muchas cosas en el mercado.</w:t>
                  </w:r>
                </w:p>
                <w:p w:rsidR="00243332" w:rsidRDefault="00243332" w:rsidP="00243332">
                  <w:pPr>
                    <w:rPr>
                      <w:lang w:val="es-ES"/>
                    </w:rPr>
                  </w:pPr>
                  <w:r>
                    <w:rPr>
                      <w:lang w:val="es-ES"/>
                    </w:rPr>
                    <w:t>F. tales como los alfañiques y pan de muerto</w:t>
                  </w:r>
                </w:p>
                <w:p w:rsidR="00243332" w:rsidRDefault="00243332" w:rsidP="00243332">
                  <w:pPr>
                    <w:rPr>
                      <w:lang w:val="es-ES"/>
                    </w:rPr>
                  </w:pPr>
                  <w:r>
                    <w:rPr>
                      <w:lang w:val="es-ES"/>
                    </w:rPr>
                    <w:t>G. tienen muchos colores y son alegres.</w:t>
                  </w:r>
                </w:p>
                <w:p w:rsidR="00243332" w:rsidRDefault="00243332" w:rsidP="00243332">
                  <w:pPr>
                    <w:rPr>
                      <w:lang w:val="es-ES"/>
                    </w:rPr>
                  </w:pPr>
                  <w:r>
                    <w:rPr>
                      <w:lang w:val="es-ES"/>
                    </w:rPr>
                    <w:t>H. celebra la vida de las personas que quieren vivir</w:t>
                  </w:r>
                </w:p>
                <w:p w:rsidR="00243332" w:rsidRPr="00E6607D" w:rsidRDefault="00243332" w:rsidP="00243332">
                  <w:pPr>
                    <w:pStyle w:val="ListParagraph"/>
                    <w:autoSpaceDE w:val="0"/>
                    <w:autoSpaceDN w:val="0"/>
                    <w:adjustRightInd w:val="0"/>
                    <w:ind w:left="0"/>
                    <w:rPr>
                      <w:rFonts w:ascii="Times New Roman" w:hAnsi="Times New Roman" w:cs="Times New Roman"/>
                      <w:b/>
                      <w:sz w:val="28"/>
                      <w:szCs w:val="28"/>
                      <w:lang w:val="es-ES"/>
                    </w:rPr>
                  </w:pPr>
                </w:p>
              </w:tc>
            </w:tr>
          </w:tbl>
          <w:p w:rsidR="004B25C9" w:rsidRPr="00E6607D" w:rsidRDefault="004B25C9" w:rsidP="00243332">
            <w:pPr>
              <w:pStyle w:val="ListParagraph"/>
              <w:autoSpaceDE w:val="0"/>
              <w:autoSpaceDN w:val="0"/>
              <w:adjustRightInd w:val="0"/>
              <w:ind w:left="1080"/>
              <w:rPr>
                <w:rFonts w:ascii="Times New Roman" w:hAnsi="Times New Roman" w:cs="Times New Roman"/>
                <w:b/>
                <w:sz w:val="28"/>
                <w:szCs w:val="28"/>
                <w:lang w:val="es-ES"/>
              </w:rPr>
            </w:pPr>
          </w:p>
          <w:p w:rsidR="006A3448" w:rsidRPr="00B938B8" w:rsidRDefault="00B938B8" w:rsidP="00B938B8">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 xml:space="preserve">VII. </w:t>
            </w:r>
            <w:r w:rsidR="006A3448" w:rsidRPr="00B938B8">
              <w:rPr>
                <w:rFonts w:ascii="Times New Roman" w:hAnsi="Times New Roman" w:cs="Times New Roman"/>
                <w:b/>
                <w:sz w:val="28"/>
                <w:szCs w:val="28"/>
              </w:rPr>
              <w:t>MAKE AN EDUCATED GUESS WITH MASCULINE/FEMININE/SINGULAR/PLURAL.</w:t>
            </w:r>
          </w:p>
          <w:p w:rsidR="005556A1" w:rsidRPr="002953F2" w:rsidRDefault="005556A1" w:rsidP="006A3448">
            <w:pPr>
              <w:pStyle w:val="ListParagraph"/>
              <w:autoSpaceDE w:val="0"/>
              <w:autoSpaceDN w:val="0"/>
              <w:adjustRightInd w:val="0"/>
              <w:ind w:left="1080"/>
              <w:rPr>
                <w:rFonts w:ascii="Times New Roman" w:hAnsi="Times New Roman" w:cs="Times New Roman"/>
                <w:sz w:val="28"/>
                <w:szCs w:val="28"/>
              </w:rPr>
            </w:pPr>
            <w:r w:rsidRPr="002953F2">
              <w:rPr>
                <w:rFonts w:ascii="Times New Roman" w:hAnsi="Times New Roman" w:cs="Times New Roman"/>
                <w:sz w:val="28"/>
                <w:szCs w:val="28"/>
              </w:rPr>
              <w:t xml:space="preserve">With questions where you are given a list of words and asked to fill in the blanks in a text, </w:t>
            </w:r>
            <w:r w:rsidRPr="002953F2">
              <w:rPr>
                <w:rFonts w:ascii="Times New Roman" w:hAnsi="Times New Roman" w:cs="Times New Roman"/>
                <w:b/>
                <w:sz w:val="28"/>
                <w:szCs w:val="28"/>
              </w:rPr>
              <w:t>you can make an educated guess</w:t>
            </w:r>
            <w:r w:rsidRPr="002953F2">
              <w:rPr>
                <w:rFonts w:ascii="Times New Roman" w:hAnsi="Times New Roman" w:cs="Times New Roman"/>
                <w:sz w:val="28"/>
                <w:szCs w:val="28"/>
              </w:rPr>
              <w:t xml:space="preserve"> even if you don’t understand the text </w:t>
            </w:r>
            <w:r w:rsidRPr="002953F2">
              <w:rPr>
                <w:rFonts w:ascii="Times New Roman" w:hAnsi="Times New Roman" w:cs="Times New Roman"/>
                <w:b/>
                <w:sz w:val="28"/>
                <w:szCs w:val="28"/>
              </w:rPr>
              <w:t>if you know how to recognize masculine and feminine words</w:t>
            </w:r>
            <w:r w:rsidR="00483990" w:rsidRPr="002953F2">
              <w:rPr>
                <w:rFonts w:ascii="Times New Roman" w:hAnsi="Times New Roman" w:cs="Times New Roman"/>
                <w:b/>
                <w:sz w:val="28"/>
                <w:szCs w:val="28"/>
              </w:rPr>
              <w:t xml:space="preserve"> and also pay attention to the plural and singular</w:t>
            </w:r>
            <w:r w:rsidRPr="002953F2">
              <w:rPr>
                <w:rFonts w:ascii="Times New Roman" w:hAnsi="Times New Roman" w:cs="Times New Roman"/>
                <w:b/>
                <w:sz w:val="28"/>
                <w:szCs w:val="28"/>
              </w:rPr>
              <w:t>.</w:t>
            </w:r>
            <w:r w:rsidRPr="002953F2">
              <w:rPr>
                <w:rFonts w:ascii="Times New Roman" w:hAnsi="Times New Roman" w:cs="Times New Roman"/>
                <w:sz w:val="28"/>
                <w:szCs w:val="28"/>
              </w:rPr>
              <w:t xml:space="preserve"> The best strategy is to eliminate all the words that don’t fit first. Then look at the left over words and choose the best answer!</w:t>
            </w:r>
          </w:p>
          <w:p w:rsidR="005556A1" w:rsidRPr="002953F2" w:rsidRDefault="005556A1" w:rsidP="005556A1">
            <w:pPr>
              <w:pStyle w:val="ListParagraph"/>
              <w:autoSpaceDE w:val="0"/>
              <w:autoSpaceDN w:val="0"/>
              <w:adjustRightInd w:val="0"/>
              <w:ind w:left="1080"/>
              <w:rPr>
                <w:rFonts w:ascii="Times New Roman" w:hAnsi="Times New Roman" w:cs="Times New Roman"/>
                <w:sz w:val="28"/>
                <w:szCs w:val="28"/>
              </w:rPr>
            </w:pPr>
          </w:p>
          <w:p w:rsidR="005556A1" w:rsidRPr="002953F2" w:rsidRDefault="005556A1" w:rsidP="005556A1">
            <w:pPr>
              <w:pStyle w:val="ListParagraph"/>
              <w:autoSpaceDE w:val="0"/>
              <w:autoSpaceDN w:val="0"/>
              <w:adjustRightInd w:val="0"/>
              <w:ind w:left="1080"/>
              <w:rPr>
                <w:rFonts w:ascii="Times New Roman" w:hAnsi="Times New Roman" w:cs="Times New Roman"/>
                <w:sz w:val="28"/>
                <w:szCs w:val="28"/>
              </w:rPr>
            </w:pPr>
            <w:r w:rsidRPr="002953F2">
              <w:rPr>
                <w:rFonts w:ascii="Times New Roman" w:hAnsi="Times New Roman" w:cs="Times New Roman"/>
                <w:sz w:val="28"/>
                <w:szCs w:val="28"/>
              </w:rPr>
              <w:t xml:space="preserve">Try to make educated guesses with Past Papers below </w:t>
            </w:r>
            <w:r w:rsidR="00BF2059" w:rsidRPr="002953F2">
              <w:rPr>
                <w:rFonts w:ascii="Times New Roman" w:hAnsi="Times New Roman" w:cs="Times New Roman"/>
                <w:sz w:val="28"/>
                <w:szCs w:val="28"/>
              </w:rPr>
              <w:t>that don’t include</w:t>
            </w:r>
            <w:r w:rsidRPr="002953F2">
              <w:rPr>
                <w:rFonts w:ascii="Times New Roman" w:hAnsi="Times New Roman" w:cs="Times New Roman"/>
                <w:sz w:val="28"/>
                <w:szCs w:val="28"/>
              </w:rPr>
              <w:t xml:space="preserve"> the text. Then check to see if you are righ</w:t>
            </w:r>
            <w:r w:rsidR="007C04DD">
              <w:rPr>
                <w:rFonts w:ascii="Times New Roman" w:hAnsi="Times New Roman" w:cs="Times New Roman"/>
                <w:sz w:val="28"/>
                <w:szCs w:val="28"/>
              </w:rPr>
              <w:t>t.  If you are not good at this,</w:t>
            </w:r>
            <w:r w:rsidRPr="002953F2">
              <w:rPr>
                <w:rFonts w:ascii="Times New Roman" w:hAnsi="Times New Roman" w:cs="Times New Roman"/>
                <w:sz w:val="28"/>
                <w:szCs w:val="28"/>
              </w:rPr>
              <w:t xml:space="preserve"> </w:t>
            </w:r>
            <w:r w:rsidR="007C04DD">
              <w:rPr>
                <w:rFonts w:ascii="Times New Roman" w:hAnsi="Times New Roman" w:cs="Times New Roman"/>
                <w:sz w:val="28"/>
                <w:szCs w:val="28"/>
              </w:rPr>
              <w:t>read</w:t>
            </w:r>
            <w:r w:rsidRPr="002953F2">
              <w:rPr>
                <w:rFonts w:ascii="Times New Roman" w:hAnsi="Times New Roman" w:cs="Times New Roman"/>
                <w:sz w:val="28"/>
                <w:szCs w:val="28"/>
              </w:rPr>
              <w:t xml:space="preserve"> over the strategies for learning masculine and feminine words and do the exercises that follow!</w:t>
            </w:r>
          </w:p>
          <w:p w:rsidR="006A3448" w:rsidRPr="002953F2" w:rsidRDefault="006A3448" w:rsidP="00BF2059">
            <w:pPr>
              <w:autoSpaceDE w:val="0"/>
              <w:autoSpaceDN w:val="0"/>
              <w:adjustRightInd w:val="0"/>
              <w:rPr>
                <w:rFonts w:ascii="Times New Roman" w:hAnsi="Times New Roman" w:cs="Times New Roman"/>
                <w:b/>
                <w:bCs/>
                <w:sz w:val="24"/>
                <w:szCs w:val="24"/>
              </w:rPr>
            </w:pPr>
          </w:p>
          <w:p w:rsidR="00BF2059" w:rsidRPr="002953F2" w:rsidRDefault="00E67543" w:rsidP="00BF2059">
            <w:pPr>
              <w:autoSpaceDE w:val="0"/>
              <w:autoSpaceDN w:val="0"/>
              <w:adjustRightInd w:val="0"/>
              <w:rPr>
                <w:rFonts w:ascii="Times New Roman" w:hAnsi="Times New Roman" w:cs="Times New Roman"/>
                <w:b/>
                <w:bCs/>
                <w:sz w:val="24"/>
                <w:szCs w:val="24"/>
                <w:lang w:val="es-ES"/>
              </w:rPr>
            </w:pPr>
            <w:r w:rsidRPr="002953F2">
              <w:rPr>
                <w:rFonts w:ascii="Times New Roman" w:hAnsi="Times New Roman" w:cs="Times New Roman"/>
                <w:b/>
                <w:bCs/>
                <w:sz w:val="24"/>
                <w:szCs w:val="24"/>
                <w:lang w:val="es-ES"/>
              </w:rPr>
              <w:t xml:space="preserve">Sample 1 </w:t>
            </w:r>
            <w:r w:rsidR="00760831" w:rsidRPr="002953F2">
              <w:rPr>
                <w:rFonts w:ascii="Times New Roman" w:hAnsi="Times New Roman" w:cs="Times New Roman"/>
                <w:b/>
                <w:bCs/>
                <w:sz w:val="24"/>
                <w:szCs w:val="24"/>
                <w:lang w:val="es-ES"/>
              </w:rPr>
              <w:t>Past Paper-</w:t>
            </w:r>
            <w:r w:rsidR="00BF2059" w:rsidRPr="002953F2">
              <w:rPr>
                <w:rFonts w:ascii="Times New Roman" w:hAnsi="Times New Roman" w:cs="Times New Roman"/>
                <w:b/>
                <w:bCs/>
                <w:sz w:val="24"/>
                <w:szCs w:val="24"/>
                <w:lang w:val="es-ES"/>
              </w:rPr>
              <w:t>TEXTO C — PAISAJES AMENAZADOS EN AMÉRICA LATINA</w:t>
            </w:r>
          </w:p>
          <w:p w:rsidR="00BF2059" w:rsidRPr="002953F2" w:rsidRDefault="00BF2059" w:rsidP="00BF2059">
            <w:pPr>
              <w:autoSpaceDE w:val="0"/>
              <w:autoSpaceDN w:val="0"/>
              <w:adjustRightInd w:val="0"/>
              <w:rPr>
                <w:rFonts w:ascii="Times New Roman" w:hAnsi="Times New Roman" w:cs="Times New Roman"/>
                <w:i/>
                <w:iCs/>
                <w:sz w:val="24"/>
                <w:szCs w:val="24"/>
                <w:lang w:val="es-ES"/>
              </w:rPr>
            </w:pPr>
            <w:r w:rsidRPr="002953F2">
              <w:rPr>
                <w:rFonts w:ascii="Times New Roman" w:hAnsi="Times New Roman" w:cs="Times New Roman"/>
                <w:i/>
                <w:iCs/>
                <w:sz w:val="24"/>
                <w:szCs w:val="24"/>
                <w:lang w:val="es-ES"/>
              </w:rPr>
              <w:t>Se ha reescrito la introducción del texto cambiando algunas palabras. Basándote en el texto original, llena</w:t>
            </w:r>
          </w:p>
          <w:p w:rsidR="00BF2059" w:rsidRPr="002953F2" w:rsidRDefault="00BF2059" w:rsidP="00BF2059">
            <w:pPr>
              <w:autoSpaceDE w:val="0"/>
              <w:autoSpaceDN w:val="0"/>
              <w:adjustRightInd w:val="0"/>
              <w:rPr>
                <w:rFonts w:ascii="Times New Roman" w:hAnsi="Times New Roman" w:cs="Times New Roman"/>
                <w:i/>
                <w:iCs/>
                <w:sz w:val="24"/>
                <w:szCs w:val="24"/>
                <w:lang w:val="es-ES"/>
              </w:rPr>
            </w:pPr>
            <w:r w:rsidRPr="002953F2">
              <w:rPr>
                <w:rFonts w:ascii="Times New Roman" w:hAnsi="Times New Roman" w:cs="Times New Roman"/>
                <w:i/>
                <w:iCs/>
                <w:sz w:val="24"/>
                <w:szCs w:val="24"/>
                <w:lang w:val="es-ES"/>
              </w:rPr>
              <w:t xml:space="preserve">cada espacio en blanco con una de las palabras que vienen a continuación. </w:t>
            </w:r>
            <w:r w:rsidRPr="002953F2">
              <w:rPr>
                <w:rFonts w:ascii="Times New Roman" w:hAnsi="Times New Roman" w:cs="Times New Roman"/>
                <w:b/>
                <w:bCs/>
                <w:i/>
                <w:iCs/>
                <w:sz w:val="24"/>
                <w:szCs w:val="24"/>
                <w:lang w:val="es-ES"/>
              </w:rPr>
              <w:t>¡C</w:t>
            </w:r>
            <w:r w:rsidRPr="002953F2">
              <w:rPr>
                <w:rFonts w:ascii="Times New Roman" w:hAnsi="Times New Roman" w:cs="Times New Roman"/>
                <w:b/>
                <w:bCs/>
                <w:i/>
                <w:iCs/>
                <w:sz w:val="18"/>
                <w:szCs w:val="18"/>
                <w:lang w:val="es-ES"/>
              </w:rPr>
              <w:t>uidado</w:t>
            </w:r>
            <w:r w:rsidRPr="002953F2">
              <w:rPr>
                <w:rFonts w:ascii="Times New Roman" w:hAnsi="Times New Roman" w:cs="Times New Roman"/>
                <w:b/>
                <w:bCs/>
                <w:i/>
                <w:iCs/>
                <w:sz w:val="24"/>
                <w:szCs w:val="24"/>
                <w:lang w:val="es-ES"/>
              </w:rPr>
              <w:t xml:space="preserve">! </w:t>
            </w:r>
            <w:r w:rsidRPr="002953F2">
              <w:rPr>
                <w:rFonts w:ascii="Times New Roman" w:hAnsi="Times New Roman" w:cs="Times New Roman"/>
                <w:i/>
                <w:iCs/>
                <w:sz w:val="24"/>
                <w:szCs w:val="24"/>
                <w:lang w:val="es-ES"/>
              </w:rPr>
              <w:t>Hay más palabras</w:t>
            </w:r>
          </w:p>
          <w:p w:rsidR="00BF2059" w:rsidRPr="002953F2" w:rsidRDefault="00BF2059" w:rsidP="00BF2059">
            <w:pPr>
              <w:autoSpaceDE w:val="0"/>
              <w:autoSpaceDN w:val="0"/>
              <w:adjustRightInd w:val="0"/>
              <w:rPr>
                <w:rFonts w:ascii="Times New Roman" w:hAnsi="Times New Roman" w:cs="Times New Roman"/>
                <w:sz w:val="28"/>
                <w:szCs w:val="28"/>
                <w:lang w:val="es-ES"/>
              </w:rPr>
            </w:pPr>
            <w:r w:rsidRPr="002953F2">
              <w:rPr>
                <w:rFonts w:ascii="Times New Roman" w:hAnsi="Times New Roman" w:cs="Times New Roman"/>
                <w:i/>
                <w:iCs/>
                <w:sz w:val="24"/>
                <w:szCs w:val="24"/>
                <w:lang w:val="es-ES"/>
              </w:rPr>
              <w:t>que espacios.</w:t>
            </w:r>
          </w:p>
          <w:p w:rsidR="005556A1" w:rsidRPr="002953F2" w:rsidRDefault="005556A1" w:rsidP="005556A1">
            <w:pPr>
              <w:autoSpaceDE w:val="0"/>
              <w:autoSpaceDN w:val="0"/>
              <w:adjustRightInd w:val="0"/>
              <w:rPr>
                <w:rFonts w:ascii="Times New Roman" w:hAnsi="Times New Roman" w:cs="Times New Roman"/>
                <w:sz w:val="28"/>
                <w:szCs w:val="28"/>
                <w:lang w:val="es-ES"/>
              </w:rPr>
            </w:pPr>
          </w:p>
          <w:p w:rsidR="00BF2059" w:rsidRPr="002953F2" w:rsidRDefault="00BF2059" w:rsidP="00BF2059">
            <w:pPr>
              <w:autoSpaceDE w:val="0"/>
              <w:autoSpaceDN w:val="0"/>
              <w:adjustRightInd w:val="0"/>
              <w:rPr>
                <w:rFonts w:ascii="Times New Roman" w:hAnsi="Times New Roman" w:cs="Times New Roman"/>
                <w:sz w:val="24"/>
                <w:szCs w:val="24"/>
                <w:lang w:val="es-ES"/>
              </w:rPr>
            </w:pPr>
            <w:r w:rsidRPr="002953F2">
              <w:rPr>
                <w:rFonts w:ascii="Times New Roman" w:hAnsi="Times New Roman" w:cs="Times New Roman"/>
                <w:sz w:val="24"/>
                <w:szCs w:val="24"/>
                <w:lang w:val="es-ES"/>
              </w:rPr>
              <w:t>áreas                          glaciares                               números                  peligros</w:t>
            </w:r>
          </w:p>
          <w:p w:rsidR="00BF2059" w:rsidRPr="002953F2" w:rsidRDefault="00BF2059" w:rsidP="00BF2059">
            <w:pPr>
              <w:autoSpaceDE w:val="0"/>
              <w:autoSpaceDN w:val="0"/>
              <w:adjustRightInd w:val="0"/>
              <w:rPr>
                <w:rFonts w:ascii="Times New Roman" w:hAnsi="Times New Roman" w:cs="Times New Roman"/>
                <w:i/>
                <w:iCs/>
                <w:sz w:val="24"/>
                <w:szCs w:val="24"/>
                <w:lang w:val="es-ES"/>
              </w:rPr>
            </w:pPr>
            <w:r w:rsidRPr="002953F2">
              <w:rPr>
                <w:rFonts w:ascii="Times New Roman" w:hAnsi="Times New Roman" w:cs="Times New Roman"/>
                <w:b/>
                <w:bCs/>
                <w:i/>
                <w:iCs/>
                <w:sz w:val="24"/>
                <w:szCs w:val="24"/>
                <w:lang w:val="es-ES"/>
              </w:rPr>
              <w:t xml:space="preserve">especies                    </w:t>
            </w:r>
            <w:r w:rsidRPr="002953F2">
              <w:rPr>
                <w:rFonts w:ascii="Times New Roman" w:hAnsi="Times New Roman" w:cs="Times New Roman"/>
                <w:sz w:val="24"/>
                <w:szCs w:val="24"/>
                <w:lang w:val="es-ES"/>
              </w:rPr>
              <w:t>modificaciones                      paisajes</w:t>
            </w:r>
          </w:p>
          <w:p w:rsidR="005556A1" w:rsidRPr="002953F2" w:rsidRDefault="005556A1" w:rsidP="005556A1">
            <w:pPr>
              <w:autoSpaceDE w:val="0"/>
              <w:autoSpaceDN w:val="0"/>
              <w:adjustRightInd w:val="0"/>
              <w:rPr>
                <w:rFonts w:ascii="Times New Roman" w:hAnsi="Times New Roman" w:cs="Times New Roman"/>
                <w:b/>
                <w:sz w:val="28"/>
                <w:szCs w:val="28"/>
                <w:lang w:val="es-ES"/>
              </w:rPr>
            </w:pPr>
          </w:p>
          <w:p w:rsidR="00BF2059" w:rsidRPr="002953F2" w:rsidRDefault="00BF2059" w:rsidP="00BF2059">
            <w:pPr>
              <w:autoSpaceDE w:val="0"/>
              <w:autoSpaceDN w:val="0"/>
              <w:adjustRightInd w:val="0"/>
              <w:rPr>
                <w:rFonts w:ascii="Times New Roman" w:hAnsi="Times New Roman" w:cs="Times New Roman"/>
                <w:sz w:val="24"/>
                <w:szCs w:val="24"/>
                <w:lang w:val="es-ES"/>
              </w:rPr>
            </w:pPr>
            <w:r w:rsidRPr="002953F2">
              <w:rPr>
                <w:rFonts w:ascii="Times New Roman" w:hAnsi="Times New Roman" w:cs="Times New Roman"/>
                <w:sz w:val="24"/>
                <w:szCs w:val="24"/>
                <w:lang w:val="es-ES"/>
              </w:rPr>
              <w:t xml:space="preserve">Ha crecido la cantidad de </w:t>
            </w:r>
            <w:r w:rsidRPr="002953F2">
              <w:rPr>
                <w:rFonts w:ascii="Times New Roman" w:hAnsi="Times New Roman" w:cs="Times New Roman"/>
                <w:b/>
                <w:bCs/>
                <w:i/>
                <w:iCs/>
                <w:sz w:val="24"/>
                <w:szCs w:val="24"/>
                <w:lang w:val="es-ES"/>
              </w:rPr>
              <w:t xml:space="preserve">[ – X – ] </w:t>
            </w:r>
            <w:r w:rsidRPr="002953F2">
              <w:rPr>
                <w:rFonts w:ascii="Times New Roman" w:hAnsi="Times New Roman" w:cs="Times New Roman"/>
                <w:sz w:val="24"/>
                <w:szCs w:val="24"/>
                <w:lang w:val="es-ES"/>
              </w:rPr>
              <w:t>en riesgo de extinción. Además, como consecuencia</w:t>
            </w:r>
          </w:p>
          <w:p w:rsidR="00BF2059" w:rsidRPr="002953F2" w:rsidRDefault="00BF2059" w:rsidP="00BF2059">
            <w:pPr>
              <w:autoSpaceDE w:val="0"/>
              <w:autoSpaceDN w:val="0"/>
              <w:adjustRightInd w:val="0"/>
              <w:rPr>
                <w:rFonts w:ascii="Times New Roman" w:hAnsi="Times New Roman" w:cs="Times New Roman"/>
                <w:sz w:val="24"/>
                <w:szCs w:val="24"/>
                <w:lang w:val="es-ES"/>
              </w:rPr>
            </w:pPr>
            <w:r w:rsidRPr="002953F2">
              <w:rPr>
                <w:rFonts w:ascii="Times New Roman" w:hAnsi="Times New Roman" w:cs="Times New Roman"/>
                <w:sz w:val="24"/>
                <w:szCs w:val="24"/>
                <w:lang w:val="es-ES"/>
              </w:rPr>
              <w:t xml:space="preserve">del recalentamiento global cambiaron los </w:t>
            </w:r>
            <w:r w:rsidRPr="002953F2">
              <w:rPr>
                <w:rFonts w:ascii="Times New Roman" w:hAnsi="Times New Roman" w:cs="Times New Roman"/>
                <w:b/>
                <w:bCs/>
                <w:sz w:val="24"/>
                <w:szCs w:val="24"/>
                <w:lang w:val="es-ES"/>
              </w:rPr>
              <w:t xml:space="preserve">[ – 13 – ] </w:t>
            </w:r>
            <w:r w:rsidRPr="002953F2">
              <w:rPr>
                <w:rFonts w:ascii="Times New Roman" w:hAnsi="Times New Roman" w:cs="Times New Roman"/>
                <w:sz w:val="24"/>
                <w:szCs w:val="24"/>
                <w:lang w:val="es-ES"/>
              </w:rPr>
              <w:t xml:space="preserve">en distintas </w:t>
            </w:r>
            <w:r w:rsidRPr="002953F2">
              <w:rPr>
                <w:rFonts w:ascii="Times New Roman" w:hAnsi="Times New Roman" w:cs="Times New Roman"/>
                <w:b/>
                <w:bCs/>
                <w:sz w:val="24"/>
                <w:szCs w:val="24"/>
                <w:lang w:val="es-ES"/>
              </w:rPr>
              <w:t xml:space="preserve">[ – 14 – ] </w:t>
            </w:r>
            <w:r w:rsidRPr="002953F2">
              <w:rPr>
                <w:rFonts w:ascii="Times New Roman" w:hAnsi="Times New Roman" w:cs="Times New Roman"/>
                <w:sz w:val="24"/>
                <w:szCs w:val="24"/>
                <w:lang w:val="es-ES"/>
              </w:rPr>
              <w:t>naturales de</w:t>
            </w:r>
          </w:p>
          <w:p w:rsidR="00BF2059" w:rsidRPr="002953F2" w:rsidRDefault="00BF2059" w:rsidP="00BF2059">
            <w:pPr>
              <w:autoSpaceDE w:val="0"/>
              <w:autoSpaceDN w:val="0"/>
              <w:adjustRightInd w:val="0"/>
              <w:rPr>
                <w:rFonts w:ascii="Times New Roman" w:hAnsi="Times New Roman" w:cs="Times New Roman"/>
                <w:sz w:val="24"/>
                <w:szCs w:val="24"/>
                <w:lang w:val="es-ES"/>
              </w:rPr>
            </w:pPr>
            <w:r w:rsidRPr="002953F2">
              <w:rPr>
                <w:rFonts w:ascii="Times New Roman" w:hAnsi="Times New Roman" w:cs="Times New Roman"/>
                <w:sz w:val="24"/>
                <w:szCs w:val="24"/>
                <w:lang w:val="es-ES"/>
              </w:rPr>
              <w:t xml:space="preserve">América Latina, tales como los </w:t>
            </w:r>
            <w:r w:rsidRPr="002953F2">
              <w:rPr>
                <w:rFonts w:ascii="Times New Roman" w:hAnsi="Times New Roman" w:cs="Times New Roman"/>
                <w:b/>
                <w:bCs/>
                <w:sz w:val="24"/>
                <w:szCs w:val="24"/>
                <w:lang w:val="es-ES"/>
              </w:rPr>
              <w:t>[ – 15 – ]</w:t>
            </w:r>
            <w:r w:rsidRPr="002953F2">
              <w:rPr>
                <w:rFonts w:ascii="Times New Roman" w:hAnsi="Times New Roman" w:cs="Times New Roman"/>
                <w:sz w:val="24"/>
                <w:szCs w:val="24"/>
                <w:lang w:val="es-ES"/>
              </w:rPr>
              <w:t>.</w:t>
            </w:r>
          </w:p>
          <w:p w:rsidR="00BF2059" w:rsidRPr="002953F2" w:rsidRDefault="00BF2059" w:rsidP="00BF2059">
            <w:pPr>
              <w:autoSpaceDE w:val="0"/>
              <w:autoSpaceDN w:val="0"/>
              <w:adjustRightInd w:val="0"/>
              <w:rPr>
                <w:rFonts w:ascii="Times New Roman" w:hAnsi="Times New Roman" w:cs="Times New Roman"/>
                <w:sz w:val="18"/>
                <w:szCs w:val="18"/>
                <w:lang w:val="es-ES"/>
              </w:rPr>
            </w:pPr>
            <w:r w:rsidRPr="002953F2">
              <w:rPr>
                <w:rFonts w:ascii="Times New Roman" w:hAnsi="Times New Roman" w:cs="Times New Roman"/>
                <w:sz w:val="18"/>
                <w:szCs w:val="18"/>
                <w:lang w:val="es-ES"/>
              </w:rPr>
              <w:t>8807-2831</w:t>
            </w:r>
          </w:p>
          <w:p w:rsidR="00BF2059" w:rsidRPr="002953F2" w:rsidRDefault="00BF2059" w:rsidP="00BF2059">
            <w:pPr>
              <w:autoSpaceDE w:val="0"/>
              <w:autoSpaceDN w:val="0"/>
              <w:adjustRightInd w:val="0"/>
              <w:rPr>
                <w:rFonts w:ascii="Times New Roman" w:hAnsi="Times New Roman" w:cs="Times New Roman"/>
                <w:sz w:val="24"/>
                <w:szCs w:val="24"/>
                <w:lang w:val="es-ES"/>
              </w:rPr>
            </w:pPr>
            <w:r w:rsidRPr="002953F2">
              <w:rPr>
                <w:rFonts w:ascii="Times New Roman" w:hAnsi="Times New Roman" w:cs="Times New Roman"/>
                <w:sz w:val="24"/>
                <w:szCs w:val="24"/>
                <w:lang w:val="es-ES"/>
              </w:rPr>
              <w:t>– –</w:t>
            </w:r>
          </w:p>
          <w:p w:rsidR="00BF2059" w:rsidRPr="002953F2" w:rsidRDefault="00BF2059" w:rsidP="00BF2059">
            <w:pPr>
              <w:autoSpaceDE w:val="0"/>
              <w:autoSpaceDN w:val="0"/>
              <w:adjustRightInd w:val="0"/>
              <w:rPr>
                <w:rFonts w:ascii="Times New Roman" w:hAnsi="Times New Roman" w:cs="Times New Roman"/>
                <w:sz w:val="24"/>
                <w:szCs w:val="24"/>
              </w:rPr>
            </w:pPr>
            <w:proofErr w:type="spellStart"/>
            <w:r w:rsidRPr="002953F2">
              <w:rPr>
                <w:rFonts w:ascii="Times New Roman" w:hAnsi="Times New Roman" w:cs="Times New Roman"/>
                <w:b/>
                <w:bCs/>
                <w:i/>
                <w:iCs/>
                <w:sz w:val="24"/>
                <w:szCs w:val="24"/>
              </w:rPr>
              <w:t>Ejemplo</w:t>
            </w:r>
            <w:proofErr w:type="spellEnd"/>
            <w:r w:rsidRPr="002953F2">
              <w:rPr>
                <w:rFonts w:ascii="Times New Roman" w:hAnsi="Times New Roman" w:cs="Times New Roman"/>
                <w:b/>
                <w:bCs/>
                <w:i/>
                <w:iCs/>
                <w:sz w:val="24"/>
                <w:szCs w:val="24"/>
              </w:rPr>
              <w:t xml:space="preserve">: </w:t>
            </w:r>
            <w:proofErr w:type="gramStart"/>
            <w:r w:rsidRPr="002953F2">
              <w:rPr>
                <w:rFonts w:ascii="Times New Roman" w:hAnsi="Times New Roman" w:cs="Times New Roman"/>
                <w:b/>
                <w:bCs/>
                <w:i/>
                <w:iCs/>
                <w:sz w:val="24"/>
                <w:szCs w:val="24"/>
              </w:rPr>
              <w:t>[ –</w:t>
            </w:r>
            <w:proofErr w:type="gramEnd"/>
            <w:r w:rsidRPr="002953F2">
              <w:rPr>
                <w:rFonts w:ascii="Times New Roman" w:hAnsi="Times New Roman" w:cs="Times New Roman"/>
                <w:b/>
                <w:bCs/>
                <w:i/>
                <w:iCs/>
                <w:sz w:val="24"/>
                <w:szCs w:val="24"/>
              </w:rPr>
              <w:t xml:space="preserve"> X – ] </w:t>
            </w:r>
            <w:r w:rsidRPr="002953F2">
              <w:rPr>
                <w:rFonts w:ascii="Times New Roman" w:hAnsi="Times New Roman" w:cs="Times New Roman"/>
                <w:sz w:val="24"/>
                <w:szCs w:val="24"/>
              </w:rPr>
              <w:t xml:space="preserve">. . . . . . . . . . . </w:t>
            </w:r>
            <w:proofErr w:type="spellStart"/>
            <w:proofErr w:type="gramStart"/>
            <w:r w:rsidRPr="002953F2">
              <w:rPr>
                <w:rFonts w:ascii="Times New Roman" w:hAnsi="Times New Roman" w:cs="Times New Roman"/>
                <w:b/>
                <w:bCs/>
                <w:i/>
                <w:iCs/>
                <w:sz w:val="24"/>
                <w:szCs w:val="24"/>
              </w:rPr>
              <w:t>especies</w:t>
            </w:r>
            <w:proofErr w:type="spellEnd"/>
            <w:proofErr w:type="gramEnd"/>
            <w:r w:rsidRPr="002953F2">
              <w:rPr>
                <w:rFonts w:ascii="Times New Roman" w:hAnsi="Times New Roman" w:cs="Times New Roman"/>
                <w:b/>
                <w:bCs/>
                <w:i/>
                <w:iCs/>
                <w:sz w:val="24"/>
                <w:szCs w:val="24"/>
              </w:rPr>
              <w:t xml:space="preserve"> </w:t>
            </w:r>
            <w:r w:rsidRPr="002953F2">
              <w:rPr>
                <w:rFonts w:ascii="Times New Roman" w:hAnsi="Times New Roman" w:cs="Times New Roman"/>
                <w:sz w:val="24"/>
                <w:szCs w:val="24"/>
              </w:rPr>
              <w:t>. . . . . . . . . . . . . . . . . . . . . . .</w:t>
            </w:r>
          </w:p>
          <w:p w:rsidR="00BF2059" w:rsidRPr="002953F2" w:rsidRDefault="00BF2059" w:rsidP="00BF2059">
            <w:pPr>
              <w:autoSpaceDE w:val="0"/>
              <w:autoSpaceDN w:val="0"/>
              <w:adjustRightInd w:val="0"/>
              <w:rPr>
                <w:rFonts w:ascii="Times New Roman" w:hAnsi="Times New Roman" w:cs="Times New Roman"/>
                <w:sz w:val="24"/>
                <w:szCs w:val="24"/>
              </w:rPr>
            </w:pPr>
            <w:proofErr w:type="gramStart"/>
            <w:r w:rsidRPr="002953F2">
              <w:rPr>
                <w:rFonts w:ascii="Times New Roman" w:hAnsi="Times New Roman" w:cs="Times New Roman"/>
                <w:b/>
                <w:bCs/>
                <w:sz w:val="24"/>
                <w:szCs w:val="24"/>
              </w:rPr>
              <w:t>13.</w:t>
            </w:r>
            <w:proofErr w:type="gramEnd"/>
            <w:r w:rsidRPr="002953F2">
              <w:rPr>
                <w:rFonts w:ascii="Times New Roman" w:hAnsi="Times New Roman" w:cs="Times New Roman"/>
                <w:b/>
                <w:bCs/>
                <w:sz w:val="24"/>
                <w:szCs w:val="24"/>
              </w:rPr>
              <w:t xml:space="preserve"> </w:t>
            </w:r>
            <w:r w:rsidRPr="002953F2">
              <w:rPr>
                <w:rFonts w:ascii="Times New Roman" w:hAnsi="Times New Roman" w:cs="Times New Roman"/>
                <w:sz w:val="24"/>
                <w:szCs w:val="24"/>
              </w:rPr>
              <w:t xml:space="preserve">. . . . . . . . . . . . . . . . . . . . . . . . . . . . . . . . . . . . . . . . . . . . . . . . . . . . </w:t>
            </w:r>
            <w:r w:rsidRPr="002953F2">
              <w:rPr>
                <w:rFonts w:ascii="Times New Roman" w:hAnsi="Times New Roman" w:cs="Times New Roman"/>
                <w:b/>
                <w:bCs/>
                <w:sz w:val="24"/>
                <w:szCs w:val="24"/>
              </w:rPr>
              <w:t xml:space="preserve">14. </w:t>
            </w:r>
            <w:r w:rsidRPr="002953F2">
              <w:rPr>
                <w:rFonts w:ascii="Times New Roman" w:hAnsi="Times New Roman" w:cs="Times New Roman"/>
                <w:sz w:val="24"/>
                <w:szCs w:val="24"/>
              </w:rPr>
              <w:t xml:space="preserve">. . . . . . . . . . . . . . . . . . . . . . . . . . . . . . . . . . . . . . . . . . . . . . . . . . . . </w:t>
            </w:r>
          </w:p>
          <w:p w:rsidR="00BF2059" w:rsidRPr="002953F2" w:rsidRDefault="00BF2059" w:rsidP="00BF2059">
            <w:pPr>
              <w:autoSpaceDE w:val="0"/>
              <w:autoSpaceDN w:val="0"/>
              <w:adjustRightInd w:val="0"/>
              <w:rPr>
                <w:rFonts w:ascii="Times New Roman" w:hAnsi="Times New Roman" w:cs="Times New Roman"/>
                <w:b/>
                <w:sz w:val="28"/>
                <w:szCs w:val="28"/>
                <w:lang w:val="es-ES"/>
              </w:rPr>
            </w:pPr>
            <w:r w:rsidRPr="002953F2">
              <w:rPr>
                <w:rFonts w:ascii="Times New Roman" w:hAnsi="Times New Roman" w:cs="Times New Roman"/>
                <w:b/>
                <w:bCs/>
                <w:sz w:val="24"/>
                <w:szCs w:val="24"/>
              </w:rPr>
              <w:t>15.</w:t>
            </w:r>
          </w:p>
        </w:tc>
      </w:tr>
      <w:tr w:rsidR="005556A1" w:rsidRPr="00BF2059">
        <w:tc>
          <w:tcPr>
            <w:tcW w:w="11304" w:type="dxa"/>
          </w:tcPr>
          <w:p w:rsidR="00760831" w:rsidRPr="002953F2" w:rsidRDefault="00E67543" w:rsidP="00760831">
            <w:pPr>
              <w:autoSpaceDE w:val="0"/>
              <w:autoSpaceDN w:val="0"/>
              <w:adjustRightInd w:val="0"/>
              <w:rPr>
                <w:rFonts w:ascii="Times New Roman" w:hAnsi="Times New Roman" w:cs="Times New Roman"/>
                <w:i/>
                <w:iCs/>
                <w:sz w:val="24"/>
                <w:szCs w:val="24"/>
                <w:lang w:val="es-ES"/>
              </w:rPr>
            </w:pPr>
            <w:r w:rsidRPr="002953F2">
              <w:rPr>
                <w:rFonts w:ascii="Times New Roman" w:hAnsi="Times New Roman" w:cs="Times New Roman"/>
                <w:b/>
                <w:iCs/>
                <w:sz w:val="24"/>
                <w:szCs w:val="24"/>
                <w:lang w:val="es-ES"/>
              </w:rPr>
              <w:t xml:space="preserve">Sample 2 </w:t>
            </w:r>
            <w:r w:rsidR="00760831" w:rsidRPr="002953F2">
              <w:rPr>
                <w:rFonts w:ascii="Times New Roman" w:hAnsi="Times New Roman" w:cs="Times New Roman"/>
                <w:b/>
                <w:iCs/>
                <w:sz w:val="24"/>
                <w:szCs w:val="24"/>
                <w:lang w:val="es-ES"/>
              </w:rPr>
              <w:t>Past Paper</w:t>
            </w:r>
            <w:r w:rsidR="00760831" w:rsidRPr="002953F2">
              <w:rPr>
                <w:rFonts w:ascii="Times New Roman" w:hAnsi="Times New Roman" w:cs="Times New Roman"/>
                <w:i/>
                <w:iCs/>
                <w:sz w:val="24"/>
                <w:szCs w:val="24"/>
                <w:lang w:val="es-ES"/>
              </w:rPr>
              <w:t>- Basándote en las líneas 25 a 30, llena cada espacio en blanco con una de las palabras que vienen a</w:t>
            </w:r>
            <w:r w:rsidR="002953F2">
              <w:rPr>
                <w:rFonts w:ascii="Times New Roman" w:hAnsi="Times New Roman" w:cs="Times New Roman"/>
                <w:i/>
                <w:iCs/>
                <w:sz w:val="24"/>
                <w:szCs w:val="24"/>
                <w:lang w:val="es-ES"/>
              </w:rPr>
              <w:t xml:space="preserve"> </w:t>
            </w:r>
            <w:r w:rsidR="00760831" w:rsidRPr="002953F2">
              <w:rPr>
                <w:rFonts w:ascii="Times New Roman" w:hAnsi="Times New Roman" w:cs="Times New Roman"/>
                <w:i/>
                <w:iCs/>
                <w:sz w:val="24"/>
                <w:szCs w:val="24"/>
                <w:lang w:val="es-ES"/>
              </w:rPr>
              <w:t xml:space="preserve">continuación. </w:t>
            </w:r>
            <w:r w:rsidR="00760831" w:rsidRPr="002953F2">
              <w:rPr>
                <w:rFonts w:ascii="Times New Roman" w:hAnsi="Times New Roman" w:cs="Times New Roman"/>
                <w:b/>
                <w:bCs/>
                <w:i/>
                <w:iCs/>
                <w:sz w:val="24"/>
                <w:szCs w:val="24"/>
                <w:lang w:val="es-ES"/>
              </w:rPr>
              <w:t>¡C</w:t>
            </w:r>
            <w:r w:rsidR="00760831" w:rsidRPr="002953F2">
              <w:rPr>
                <w:rFonts w:ascii="Times New Roman" w:hAnsi="Times New Roman" w:cs="Times New Roman"/>
                <w:b/>
                <w:bCs/>
                <w:i/>
                <w:iCs/>
                <w:sz w:val="18"/>
                <w:szCs w:val="18"/>
                <w:lang w:val="es-ES"/>
              </w:rPr>
              <w:t>uidado</w:t>
            </w:r>
            <w:r w:rsidR="00760831" w:rsidRPr="002953F2">
              <w:rPr>
                <w:rFonts w:ascii="Times New Roman" w:hAnsi="Times New Roman" w:cs="Times New Roman"/>
                <w:b/>
                <w:bCs/>
                <w:i/>
                <w:iCs/>
                <w:sz w:val="24"/>
                <w:szCs w:val="24"/>
                <w:lang w:val="es-ES"/>
              </w:rPr>
              <w:t xml:space="preserve">! </w:t>
            </w:r>
            <w:r w:rsidR="00760831" w:rsidRPr="002953F2">
              <w:rPr>
                <w:rFonts w:ascii="Times New Roman" w:hAnsi="Times New Roman" w:cs="Times New Roman"/>
                <w:i/>
                <w:iCs/>
                <w:sz w:val="24"/>
                <w:szCs w:val="24"/>
                <w:lang w:val="es-ES"/>
              </w:rPr>
              <w:t>Hay más palabras que espacios.</w:t>
            </w:r>
          </w:p>
          <w:p w:rsidR="00E67543" w:rsidRPr="002953F2" w:rsidRDefault="00E67543" w:rsidP="00760831">
            <w:pPr>
              <w:autoSpaceDE w:val="0"/>
              <w:autoSpaceDN w:val="0"/>
              <w:adjustRightInd w:val="0"/>
              <w:rPr>
                <w:rFonts w:ascii="Times New Roman" w:hAnsi="Times New Roman" w:cs="Times New Roman"/>
                <w:i/>
                <w:iCs/>
                <w:sz w:val="24"/>
                <w:szCs w:val="24"/>
                <w:lang w:val="es-ES"/>
              </w:rPr>
            </w:pPr>
          </w:p>
          <w:p w:rsidR="00E67543" w:rsidRPr="002953F2" w:rsidRDefault="00E67543" w:rsidP="00E67543">
            <w:pPr>
              <w:autoSpaceDE w:val="0"/>
              <w:autoSpaceDN w:val="0"/>
              <w:adjustRightInd w:val="0"/>
              <w:rPr>
                <w:rFonts w:ascii="Times New Roman" w:hAnsi="Times New Roman" w:cs="Times New Roman"/>
                <w:sz w:val="28"/>
                <w:szCs w:val="28"/>
                <w:lang w:val="es-ES"/>
              </w:rPr>
            </w:pPr>
            <w:r w:rsidRPr="002953F2">
              <w:rPr>
                <w:rFonts w:ascii="Times New Roman" w:hAnsi="Times New Roman" w:cs="Times New Roman"/>
                <w:bCs/>
                <w:i/>
                <w:iCs/>
                <w:sz w:val="28"/>
                <w:szCs w:val="28"/>
                <w:lang w:val="es-ES"/>
              </w:rPr>
              <w:lastRenderedPageBreak/>
              <w:t xml:space="preserve">anfibios </w:t>
            </w:r>
            <w:r w:rsidRPr="002953F2">
              <w:rPr>
                <w:rFonts w:ascii="Times New Roman" w:hAnsi="Times New Roman" w:cs="Times New Roman"/>
                <w:bCs/>
                <w:i/>
                <w:iCs/>
                <w:sz w:val="28"/>
                <w:szCs w:val="28"/>
                <w:lang w:val="es-ES"/>
              </w:rPr>
              <w:tab/>
            </w:r>
            <w:r w:rsidRPr="002953F2">
              <w:rPr>
                <w:rFonts w:ascii="Times New Roman" w:hAnsi="Times New Roman" w:cs="Times New Roman"/>
                <w:bCs/>
                <w:i/>
                <w:iCs/>
                <w:sz w:val="28"/>
                <w:szCs w:val="28"/>
                <w:lang w:val="es-ES"/>
              </w:rPr>
              <w:tab/>
            </w:r>
            <w:r w:rsidRPr="002953F2">
              <w:rPr>
                <w:rFonts w:ascii="Times New Roman" w:hAnsi="Times New Roman" w:cs="Times New Roman"/>
                <w:sz w:val="28"/>
                <w:szCs w:val="28"/>
                <w:lang w:val="es-ES"/>
              </w:rPr>
              <w:t xml:space="preserve">flora </w:t>
            </w:r>
            <w:r w:rsidRPr="002953F2">
              <w:rPr>
                <w:rFonts w:ascii="Times New Roman" w:hAnsi="Times New Roman" w:cs="Times New Roman"/>
                <w:sz w:val="28"/>
                <w:szCs w:val="28"/>
                <w:lang w:val="es-ES"/>
              </w:rPr>
              <w:tab/>
            </w:r>
            <w:r w:rsidRPr="002953F2">
              <w:rPr>
                <w:rFonts w:ascii="Times New Roman" w:hAnsi="Times New Roman" w:cs="Times New Roman"/>
                <w:sz w:val="28"/>
                <w:szCs w:val="28"/>
                <w:lang w:val="es-ES"/>
              </w:rPr>
              <w:tab/>
            </w:r>
            <w:r w:rsidRPr="002953F2">
              <w:rPr>
                <w:rFonts w:ascii="Times New Roman" w:hAnsi="Times New Roman" w:cs="Times New Roman"/>
                <w:sz w:val="28"/>
                <w:szCs w:val="28"/>
                <w:lang w:val="es-ES"/>
              </w:rPr>
              <w:tab/>
              <w:t>país</w:t>
            </w:r>
            <w:r w:rsidRPr="002953F2">
              <w:rPr>
                <w:rFonts w:ascii="Times New Roman" w:hAnsi="Times New Roman" w:cs="Times New Roman"/>
                <w:sz w:val="28"/>
                <w:szCs w:val="28"/>
                <w:lang w:val="es-ES"/>
              </w:rPr>
              <w:tab/>
            </w:r>
            <w:r w:rsidRPr="002953F2">
              <w:rPr>
                <w:rFonts w:ascii="Times New Roman" w:hAnsi="Times New Roman" w:cs="Times New Roman"/>
                <w:sz w:val="28"/>
                <w:szCs w:val="28"/>
                <w:lang w:val="es-ES"/>
              </w:rPr>
              <w:tab/>
            </w:r>
            <w:r w:rsidRPr="002953F2">
              <w:rPr>
                <w:rFonts w:ascii="Times New Roman" w:hAnsi="Times New Roman" w:cs="Times New Roman"/>
                <w:sz w:val="28"/>
                <w:szCs w:val="28"/>
                <w:lang w:val="es-ES"/>
              </w:rPr>
              <w:tab/>
              <w:t xml:space="preserve">bocas </w:t>
            </w:r>
          </w:p>
          <w:p w:rsidR="00E67543" w:rsidRPr="002953F2" w:rsidRDefault="00E67543" w:rsidP="00E67543">
            <w:pPr>
              <w:autoSpaceDE w:val="0"/>
              <w:autoSpaceDN w:val="0"/>
              <w:adjustRightInd w:val="0"/>
              <w:rPr>
                <w:rFonts w:ascii="Times New Roman" w:hAnsi="Times New Roman" w:cs="Times New Roman"/>
                <w:sz w:val="28"/>
                <w:szCs w:val="28"/>
                <w:lang w:val="es-ES"/>
              </w:rPr>
            </w:pPr>
            <w:r w:rsidRPr="002953F2">
              <w:rPr>
                <w:rFonts w:ascii="Times New Roman" w:hAnsi="Times New Roman" w:cs="Times New Roman"/>
                <w:sz w:val="28"/>
                <w:szCs w:val="28"/>
                <w:lang w:val="es-ES"/>
              </w:rPr>
              <w:t xml:space="preserve">habitantes </w:t>
            </w:r>
            <w:r w:rsidRPr="002953F2">
              <w:rPr>
                <w:rFonts w:ascii="Times New Roman" w:hAnsi="Times New Roman" w:cs="Times New Roman"/>
                <w:sz w:val="28"/>
                <w:szCs w:val="28"/>
                <w:lang w:val="es-ES"/>
              </w:rPr>
              <w:tab/>
            </w:r>
            <w:r w:rsidRPr="002953F2">
              <w:rPr>
                <w:rFonts w:ascii="Times New Roman" w:hAnsi="Times New Roman" w:cs="Times New Roman"/>
                <w:sz w:val="28"/>
                <w:szCs w:val="28"/>
                <w:lang w:val="es-ES"/>
              </w:rPr>
              <w:tab/>
              <w:t>ranas</w:t>
            </w:r>
            <w:r w:rsidRPr="002953F2">
              <w:rPr>
                <w:rFonts w:ascii="Times New Roman" w:hAnsi="Times New Roman" w:cs="Times New Roman"/>
                <w:sz w:val="28"/>
                <w:szCs w:val="28"/>
                <w:lang w:val="es-ES"/>
              </w:rPr>
              <w:tab/>
            </w:r>
            <w:r w:rsidRPr="002953F2">
              <w:rPr>
                <w:rFonts w:ascii="Times New Roman" w:hAnsi="Times New Roman" w:cs="Times New Roman"/>
                <w:sz w:val="28"/>
                <w:szCs w:val="28"/>
                <w:lang w:val="es-ES"/>
              </w:rPr>
              <w:tab/>
            </w:r>
            <w:r w:rsidRPr="002953F2">
              <w:rPr>
                <w:rFonts w:ascii="Times New Roman" w:hAnsi="Times New Roman" w:cs="Times New Roman"/>
                <w:sz w:val="28"/>
                <w:szCs w:val="28"/>
                <w:lang w:val="es-ES"/>
              </w:rPr>
              <w:tab/>
              <w:t xml:space="preserve">especies </w:t>
            </w:r>
            <w:r w:rsidRPr="002953F2">
              <w:rPr>
                <w:rFonts w:ascii="Times New Roman" w:hAnsi="Times New Roman" w:cs="Times New Roman"/>
                <w:sz w:val="28"/>
                <w:szCs w:val="28"/>
                <w:lang w:val="es-ES"/>
              </w:rPr>
              <w:tab/>
            </w:r>
            <w:r w:rsidRPr="002953F2">
              <w:rPr>
                <w:rFonts w:ascii="Times New Roman" w:hAnsi="Times New Roman" w:cs="Times New Roman"/>
                <w:sz w:val="28"/>
                <w:szCs w:val="28"/>
                <w:lang w:val="es-ES"/>
              </w:rPr>
              <w:tab/>
              <w:t xml:space="preserve">investigación </w:t>
            </w:r>
            <w:r w:rsidRPr="002953F2">
              <w:rPr>
                <w:rFonts w:ascii="Times New Roman" w:hAnsi="Times New Roman" w:cs="Times New Roman"/>
                <w:sz w:val="28"/>
                <w:szCs w:val="28"/>
                <w:lang w:val="es-ES"/>
              </w:rPr>
              <w:tab/>
            </w:r>
            <w:r w:rsidRPr="002953F2">
              <w:rPr>
                <w:rFonts w:ascii="Times New Roman" w:hAnsi="Times New Roman" w:cs="Times New Roman"/>
                <w:sz w:val="28"/>
                <w:szCs w:val="28"/>
                <w:lang w:val="es-ES"/>
              </w:rPr>
              <w:tab/>
              <w:t>vida</w:t>
            </w:r>
          </w:p>
          <w:p w:rsidR="00E67543" w:rsidRPr="002953F2" w:rsidRDefault="00E67543" w:rsidP="00BF2059">
            <w:pPr>
              <w:autoSpaceDE w:val="0"/>
              <w:autoSpaceDN w:val="0"/>
              <w:adjustRightInd w:val="0"/>
              <w:rPr>
                <w:rFonts w:ascii="Times New Roman" w:hAnsi="Times New Roman" w:cs="Times New Roman"/>
                <w:sz w:val="26"/>
                <w:szCs w:val="26"/>
                <w:lang w:val="es-ES"/>
              </w:rPr>
            </w:pPr>
          </w:p>
          <w:p w:rsidR="00BF2059" w:rsidRPr="002953F2" w:rsidRDefault="00BF2059" w:rsidP="00BF2059">
            <w:pPr>
              <w:autoSpaceDE w:val="0"/>
              <w:autoSpaceDN w:val="0"/>
              <w:adjustRightInd w:val="0"/>
              <w:rPr>
                <w:rFonts w:ascii="Times New Roman" w:hAnsi="Times New Roman" w:cs="Times New Roman"/>
                <w:sz w:val="26"/>
                <w:szCs w:val="26"/>
                <w:lang w:val="es-ES"/>
              </w:rPr>
            </w:pPr>
            <w:r w:rsidRPr="002953F2">
              <w:rPr>
                <w:rFonts w:ascii="Times New Roman" w:hAnsi="Times New Roman" w:cs="Times New Roman"/>
                <w:sz w:val="26"/>
                <w:szCs w:val="26"/>
                <w:lang w:val="es-ES"/>
              </w:rPr>
              <w:t>¿Qué son los anfibios? Estos (</w:t>
            </w:r>
            <w:r w:rsidRPr="002953F2">
              <w:rPr>
                <w:rFonts w:ascii="Times New Roman" w:hAnsi="Times New Roman" w:cs="Times New Roman"/>
                <w:b/>
                <w:sz w:val="26"/>
                <w:szCs w:val="26"/>
                <w:lang w:val="es-ES"/>
              </w:rPr>
              <w:t>ranas, sapos</w:t>
            </w:r>
            <w:r w:rsidRPr="002953F2">
              <w:rPr>
                <w:rFonts w:ascii="Times New Roman" w:hAnsi="Times New Roman" w:cs="Times New Roman"/>
                <w:sz w:val="26"/>
                <w:szCs w:val="26"/>
                <w:lang w:val="es-ES"/>
              </w:rPr>
              <w:t>) son vertebrados singulares</w:t>
            </w:r>
            <w:r w:rsidRPr="002953F2">
              <w:rPr>
                <w:rFonts w:ascii="Times New Roman" w:hAnsi="Times New Roman" w:cs="Times New Roman"/>
                <w:sz w:val="24"/>
                <w:szCs w:val="24"/>
                <w:lang w:val="es-ES"/>
              </w:rPr>
              <w:t xml:space="preserve">* </w:t>
            </w:r>
            <w:r w:rsidRPr="002953F2">
              <w:rPr>
                <w:rFonts w:ascii="Times New Roman" w:hAnsi="Times New Roman" w:cs="Times New Roman"/>
                <w:sz w:val="26"/>
                <w:szCs w:val="26"/>
                <w:lang w:val="es-ES"/>
              </w:rPr>
              <w:t>por varias razones.</w:t>
            </w:r>
          </w:p>
          <w:p w:rsidR="00BF2059" w:rsidRPr="002953F2" w:rsidRDefault="00BF2059" w:rsidP="00BF2059">
            <w:pPr>
              <w:autoSpaceDE w:val="0"/>
              <w:autoSpaceDN w:val="0"/>
              <w:adjustRightInd w:val="0"/>
              <w:rPr>
                <w:rFonts w:ascii="Times New Roman" w:hAnsi="Times New Roman" w:cs="Times New Roman"/>
                <w:sz w:val="26"/>
                <w:szCs w:val="26"/>
                <w:lang w:val="es-ES"/>
              </w:rPr>
            </w:pPr>
            <w:r w:rsidRPr="002953F2">
              <w:rPr>
                <w:rFonts w:ascii="Times New Roman" w:hAnsi="Times New Roman" w:cs="Times New Roman"/>
                <w:sz w:val="26"/>
                <w:szCs w:val="26"/>
                <w:lang w:val="es-ES"/>
              </w:rPr>
              <w:t>Este interés derivó en exploraciones científicas que en Ecuador comenzaron en 1849.</w:t>
            </w:r>
          </w:p>
          <w:p w:rsidR="00BF2059" w:rsidRPr="002953F2" w:rsidRDefault="00BF2059" w:rsidP="00BF2059">
            <w:pPr>
              <w:autoSpaceDE w:val="0"/>
              <w:autoSpaceDN w:val="0"/>
              <w:adjustRightInd w:val="0"/>
              <w:rPr>
                <w:rFonts w:ascii="Times New Roman" w:hAnsi="Times New Roman" w:cs="Times New Roman"/>
                <w:sz w:val="26"/>
                <w:szCs w:val="26"/>
                <w:lang w:val="es-ES"/>
              </w:rPr>
            </w:pPr>
            <w:r w:rsidRPr="002953F2">
              <w:rPr>
                <w:rFonts w:ascii="Times New Roman" w:hAnsi="Times New Roman" w:cs="Times New Roman"/>
                <w:sz w:val="26"/>
                <w:szCs w:val="26"/>
                <w:lang w:val="es-ES"/>
              </w:rPr>
              <w:t xml:space="preserve">Desde aquel entonces se realizaron grandes esfuerzos por describir las especies de </w:t>
            </w:r>
            <w:r w:rsidRPr="002953F2">
              <w:rPr>
                <w:rFonts w:ascii="Times New Roman" w:hAnsi="Times New Roman" w:cs="Times New Roman"/>
                <w:b/>
                <w:bCs/>
                <w:i/>
                <w:iCs/>
                <w:sz w:val="26"/>
                <w:szCs w:val="26"/>
                <w:lang w:val="es-ES"/>
              </w:rPr>
              <w:t>[ – X – ]</w:t>
            </w:r>
            <w:r w:rsidRPr="002953F2">
              <w:rPr>
                <w:rFonts w:ascii="Times New Roman" w:hAnsi="Times New Roman" w:cs="Times New Roman"/>
                <w:sz w:val="26"/>
                <w:szCs w:val="26"/>
                <w:lang w:val="es-ES"/>
              </w:rPr>
              <w:t>,</w:t>
            </w:r>
          </w:p>
          <w:p w:rsidR="00BF2059" w:rsidRPr="002953F2" w:rsidRDefault="00BF2059" w:rsidP="00BF2059">
            <w:pPr>
              <w:autoSpaceDE w:val="0"/>
              <w:autoSpaceDN w:val="0"/>
              <w:adjustRightInd w:val="0"/>
              <w:rPr>
                <w:rFonts w:ascii="Times New Roman" w:hAnsi="Times New Roman" w:cs="Times New Roman"/>
                <w:sz w:val="26"/>
                <w:szCs w:val="26"/>
                <w:lang w:val="es-ES"/>
              </w:rPr>
            </w:pPr>
            <w:r w:rsidRPr="002953F2">
              <w:rPr>
                <w:rFonts w:ascii="Times New Roman" w:hAnsi="Times New Roman" w:cs="Times New Roman"/>
                <w:sz w:val="26"/>
                <w:szCs w:val="26"/>
                <w:lang w:val="es-ES"/>
              </w:rPr>
              <w:t>cuya diversidad es increíble. Una de las más conocidas son los sapos “pacman” que tienen</w:t>
            </w:r>
          </w:p>
          <w:p w:rsidR="00BF2059" w:rsidRPr="002953F2" w:rsidRDefault="00BF2059" w:rsidP="00BF2059">
            <w:pPr>
              <w:autoSpaceDE w:val="0"/>
              <w:autoSpaceDN w:val="0"/>
              <w:adjustRightInd w:val="0"/>
              <w:rPr>
                <w:rFonts w:ascii="Times New Roman" w:hAnsi="Times New Roman" w:cs="Times New Roman"/>
                <w:sz w:val="26"/>
                <w:szCs w:val="26"/>
                <w:lang w:val="es-ES"/>
              </w:rPr>
            </w:pPr>
            <w:r w:rsidRPr="002953F2">
              <w:rPr>
                <w:rFonts w:ascii="Times New Roman" w:hAnsi="Times New Roman" w:cs="Times New Roman"/>
                <w:sz w:val="26"/>
                <w:szCs w:val="26"/>
                <w:lang w:val="es-ES"/>
              </w:rPr>
              <w:t xml:space="preserve">enormes </w:t>
            </w:r>
            <w:r w:rsidRPr="002953F2">
              <w:rPr>
                <w:rFonts w:ascii="Times New Roman" w:hAnsi="Times New Roman" w:cs="Times New Roman"/>
                <w:b/>
                <w:bCs/>
                <w:sz w:val="26"/>
                <w:szCs w:val="26"/>
                <w:lang w:val="es-ES"/>
              </w:rPr>
              <w:t xml:space="preserve">[ – 24 – ] </w:t>
            </w:r>
            <w:r w:rsidRPr="002953F2">
              <w:rPr>
                <w:rFonts w:ascii="Times New Roman" w:hAnsi="Times New Roman" w:cs="Times New Roman"/>
                <w:sz w:val="26"/>
                <w:szCs w:val="26"/>
                <w:lang w:val="es-ES"/>
              </w:rPr>
              <w:t>para devorar sapos, y así podríamos llenar muchas páginas mencionando</w:t>
            </w:r>
          </w:p>
          <w:p w:rsidR="00BF2059" w:rsidRPr="002953F2" w:rsidRDefault="00BF2059" w:rsidP="00BF2059">
            <w:pPr>
              <w:autoSpaceDE w:val="0"/>
              <w:autoSpaceDN w:val="0"/>
              <w:adjustRightInd w:val="0"/>
              <w:rPr>
                <w:rFonts w:ascii="Times New Roman" w:hAnsi="Times New Roman" w:cs="Times New Roman"/>
                <w:sz w:val="26"/>
                <w:szCs w:val="26"/>
                <w:lang w:val="es-ES"/>
              </w:rPr>
            </w:pPr>
            <w:r w:rsidRPr="002953F2">
              <w:rPr>
                <w:rFonts w:ascii="Times New Roman" w:hAnsi="Times New Roman" w:cs="Times New Roman"/>
                <w:sz w:val="26"/>
                <w:szCs w:val="26"/>
                <w:lang w:val="es-ES"/>
              </w:rPr>
              <w:t xml:space="preserve">los múltiples tamaños, formas, colores y modos de </w:t>
            </w:r>
            <w:r w:rsidRPr="002953F2">
              <w:rPr>
                <w:rFonts w:ascii="Times New Roman" w:hAnsi="Times New Roman" w:cs="Times New Roman"/>
                <w:b/>
                <w:bCs/>
                <w:sz w:val="26"/>
                <w:szCs w:val="26"/>
                <w:lang w:val="es-ES"/>
              </w:rPr>
              <w:t xml:space="preserve">[ – 25 – ] </w:t>
            </w:r>
            <w:r w:rsidRPr="002953F2">
              <w:rPr>
                <w:rFonts w:ascii="Times New Roman" w:hAnsi="Times New Roman" w:cs="Times New Roman"/>
                <w:sz w:val="26"/>
                <w:szCs w:val="26"/>
                <w:lang w:val="es-ES"/>
              </w:rPr>
              <w:t xml:space="preserve">de estos </w:t>
            </w:r>
            <w:r w:rsidRPr="002953F2">
              <w:rPr>
                <w:rFonts w:ascii="Times New Roman" w:hAnsi="Times New Roman" w:cs="Times New Roman"/>
                <w:b/>
                <w:bCs/>
                <w:sz w:val="26"/>
                <w:szCs w:val="26"/>
                <w:lang w:val="es-ES"/>
              </w:rPr>
              <w:t xml:space="preserve">[ – 26 – ] </w:t>
            </w:r>
            <w:r w:rsidRPr="002953F2">
              <w:rPr>
                <w:rFonts w:ascii="Times New Roman" w:hAnsi="Times New Roman" w:cs="Times New Roman"/>
                <w:sz w:val="26"/>
                <w:szCs w:val="26"/>
                <w:lang w:val="es-ES"/>
              </w:rPr>
              <w:t>de nuestro</w:t>
            </w:r>
          </w:p>
          <w:p w:rsidR="00BF2059" w:rsidRPr="002953F2" w:rsidRDefault="00BF2059" w:rsidP="00BF2059">
            <w:pPr>
              <w:autoSpaceDE w:val="0"/>
              <w:autoSpaceDN w:val="0"/>
              <w:adjustRightInd w:val="0"/>
              <w:rPr>
                <w:rFonts w:ascii="Times New Roman" w:hAnsi="Times New Roman" w:cs="Times New Roman"/>
                <w:sz w:val="26"/>
                <w:szCs w:val="26"/>
              </w:rPr>
            </w:pPr>
            <w:proofErr w:type="gramStart"/>
            <w:r w:rsidRPr="002953F2">
              <w:rPr>
                <w:rFonts w:ascii="Times New Roman" w:hAnsi="Times New Roman" w:cs="Times New Roman"/>
                <w:b/>
                <w:bCs/>
                <w:sz w:val="26"/>
                <w:szCs w:val="26"/>
              </w:rPr>
              <w:t>[ –</w:t>
            </w:r>
            <w:proofErr w:type="gramEnd"/>
            <w:r w:rsidRPr="002953F2">
              <w:rPr>
                <w:rFonts w:ascii="Times New Roman" w:hAnsi="Times New Roman" w:cs="Times New Roman"/>
                <w:b/>
                <w:bCs/>
                <w:sz w:val="26"/>
                <w:szCs w:val="26"/>
              </w:rPr>
              <w:t xml:space="preserve"> 27 – ]</w:t>
            </w:r>
            <w:r w:rsidRPr="002953F2">
              <w:rPr>
                <w:rFonts w:ascii="Times New Roman" w:hAnsi="Times New Roman" w:cs="Times New Roman"/>
                <w:sz w:val="26"/>
                <w:szCs w:val="26"/>
              </w:rPr>
              <w:t>.</w:t>
            </w:r>
          </w:p>
          <w:p w:rsidR="005556A1" w:rsidRPr="002953F2" w:rsidRDefault="005556A1" w:rsidP="005556A1">
            <w:pPr>
              <w:autoSpaceDE w:val="0"/>
              <w:autoSpaceDN w:val="0"/>
              <w:adjustRightInd w:val="0"/>
              <w:rPr>
                <w:rFonts w:ascii="Times New Roman" w:hAnsi="Times New Roman" w:cs="Times New Roman"/>
                <w:b/>
                <w:sz w:val="28"/>
                <w:szCs w:val="28"/>
              </w:rPr>
            </w:pPr>
          </w:p>
          <w:p w:rsidR="00E67543" w:rsidRPr="002953F2" w:rsidRDefault="00E67543" w:rsidP="00E67543">
            <w:pPr>
              <w:autoSpaceDE w:val="0"/>
              <w:autoSpaceDN w:val="0"/>
              <w:adjustRightInd w:val="0"/>
              <w:rPr>
                <w:rFonts w:ascii="Times New Roman" w:hAnsi="Times New Roman" w:cs="Times New Roman"/>
                <w:sz w:val="24"/>
                <w:szCs w:val="24"/>
              </w:rPr>
            </w:pPr>
            <w:proofErr w:type="spellStart"/>
            <w:r w:rsidRPr="002953F2">
              <w:rPr>
                <w:rFonts w:ascii="Times New Roman" w:hAnsi="Times New Roman" w:cs="Times New Roman"/>
                <w:b/>
                <w:bCs/>
                <w:i/>
                <w:iCs/>
                <w:sz w:val="24"/>
                <w:szCs w:val="24"/>
              </w:rPr>
              <w:t>Ejemplo</w:t>
            </w:r>
            <w:proofErr w:type="spellEnd"/>
            <w:r w:rsidRPr="002953F2">
              <w:rPr>
                <w:rFonts w:ascii="Times New Roman" w:hAnsi="Times New Roman" w:cs="Times New Roman"/>
                <w:b/>
                <w:bCs/>
                <w:i/>
                <w:iCs/>
                <w:sz w:val="24"/>
                <w:szCs w:val="24"/>
              </w:rPr>
              <w:t xml:space="preserve">: </w:t>
            </w:r>
            <w:proofErr w:type="gramStart"/>
            <w:r w:rsidRPr="002953F2">
              <w:rPr>
                <w:rFonts w:ascii="Times New Roman" w:hAnsi="Times New Roman" w:cs="Times New Roman"/>
                <w:b/>
                <w:bCs/>
                <w:i/>
                <w:iCs/>
                <w:sz w:val="24"/>
                <w:szCs w:val="24"/>
              </w:rPr>
              <w:t>[ –</w:t>
            </w:r>
            <w:proofErr w:type="gramEnd"/>
            <w:r w:rsidRPr="002953F2">
              <w:rPr>
                <w:rFonts w:ascii="Times New Roman" w:hAnsi="Times New Roman" w:cs="Times New Roman"/>
                <w:b/>
                <w:bCs/>
                <w:i/>
                <w:iCs/>
                <w:sz w:val="24"/>
                <w:szCs w:val="24"/>
              </w:rPr>
              <w:t xml:space="preserve"> X – ] </w:t>
            </w:r>
            <w:r w:rsidRPr="002953F2">
              <w:rPr>
                <w:rFonts w:ascii="Times New Roman" w:hAnsi="Times New Roman" w:cs="Times New Roman"/>
                <w:sz w:val="24"/>
                <w:szCs w:val="24"/>
              </w:rPr>
              <w:t xml:space="preserve">. . . . . . . . . </w:t>
            </w:r>
            <w:proofErr w:type="spellStart"/>
            <w:proofErr w:type="gramStart"/>
            <w:r w:rsidRPr="002953F2">
              <w:rPr>
                <w:rFonts w:ascii="Times New Roman" w:hAnsi="Times New Roman" w:cs="Times New Roman"/>
                <w:b/>
                <w:bCs/>
                <w:i/>
                <w:iCs/>
                <w:sz w:val="24"/>
                <w:szCs w:val="24"/>
              </w:rPr>
              <w:t>anfibios</w:t>
            </w:r>
            <w:proofErr w:type="spellEnd"/>
            <w:proofErr w:type="gramEnd"/>
            <w:r w:rsidRPr="002953F2">
              <w:rPr>
                <w:rFonts w:ascii="Times New Roman" w:hAnsi="Times New Roman" w:cs="Times New Roman"/>
                <w:b/>
                <w:bCs/>
                <w:i/>
                <w:iCs/>
                <w:sz w:val="24"/>
                <w:szCs w:val="24"/>
              </w:rPr>
              <w:t xml:space="preserve"> </w:t>
            </w:r>
            <w:r w:rsidRPr="002953F2">
              <w:rPr>
                <w:rFonts w:ascii="Times New Roman" w:hAnsi="Times New Roman" w:cs="Times New Roman"/>
                <w:sz w:val="24"/>
                <w:szCs w:val="24"/>
              </w:rPr>
              <w:t>. . . . . . . . . . . . . . . . . . . . . . .</w:t>
            </w:r>
          </w:p>
          <w:p w:rsidR="00E67543" w:rsidRPr="002953F2" w:rsidRDefault="00E67543" w:rsidP="00E67543">
            <w:pPr>
              <w:autoSpaceDE w:val="0"/>
              <w:autoSpaceDN w:val="0"/>
              <w:adjustRightInd w:val="0"/>
              <w:rPr>
                <w:rFonts w:ascii="Times New Roman" w:hAnsi="Times New Roman" w:cs="Times New Roman"/>
                <w:sz w:val="24"/>
                <w:szCs w:val="24"/>
              </w:rPr>
            </w:pPr>
            <w:proofErr w:type="gramStart"/>
            <w:r w:rsidRPr="002953F2">
              <w:rPr>
                <w:rFonts w:ascii="Times New Roman" w:hAnsi="Times New Roman" w:cs="Times New Roman"/>
                <w:b/>
                <w:bCs/>
                <w:sz w:val="24"/>
                <w:szCs w:val="24"/>
              </w:rPr>
              <w:t>24.</w:t>
            </w:r>
            <w:proofErr w:type="gramEnd"/>
            <w:r w:rsidRPr="002953F2">
              <w:rPr>
                <w:rFonts w:ascii="Times New Roman" w:hAnsi="Times New Roman" w:cs="Times New Roman"/>
                <w:b/>
                <w:bCs/>
                <w:sz w:val="24"/>
                <w:szCs w:val="24"/>
              </w:rPr>
              <w:t xml:space="preserve"> </w:t>
            </w:r>
            <w:r w:rsidRPr="002953F2">
              <w:rPr>
                <w:rFonts w:ascii="Times New Roman" w:hAnsi="Times New Roman" w:cs="Times New Roman"/>
                <w:sz w:val="24"/>
                <w:szCs w:val="24"/>
              </w:rPr>
              <w:t xml:space="preserve">. . . . . . . . . . . . . . . . . . . . . . . . . . . . . . . . . . . . . . . . . . . . . . . . . . . . </w:t>
            </w:r>
            <w:r w:rsidRPr="002953F2">
              <w:rPr>
                <w:rFonts w:ascii="Times New Roman" w:hAnsi="Times New Roman" w:cs="Times New Roman"/>
                <w:b/>
                <w:bCs/>
                <w:sz w:val="24"/>
                <w:szCs w:val="24"/>
              </w:rPr>
              <w:t xml:space="preserve">25. </w:t>
            </w:r>
            <w:r w:rsidRPr="002953F2">
              <w:rPr>
                <w:rFonts w:ascii="Times New Roman" w:hAnsi="Times New Roman" w:cs="Times New Roman"/>
                <w:sz w:val="24"/>
                <w:szCs w:val="24"/>
              </w:rPr>
              <w:t xml:space="preserve">. . . . . . . . . . . . . . . . . . . . . . . . . . . . . . . . . . . . . . . . . . . . . . . . . . . . </w:t>
            </w:r>
            <w:r w:rsidRPr="002953F2">
              <w:rPr>
                <w:rFonts w:ascii="Times New Roman" w:hAnsi="Times New Roman" w:cs="Times New Roman"/>
                <w:b/>
                <w:bCs/>
                <w:sz w:val="24"/>
                <w:szCs w:val="24"/>
              </w:rPr>
              <w:t xml:space="preserve">26. </w:t>
            </w:r>
            <w:r w:rsidRPr="002953F2">
              <w:rPr>
                <w:rFonts w:ascii="Times New Roman" w:hAnsi="Times New Roman" w:cs="Times New Roman"/>
                <w:sz w:val="24"/>
                <w:szCs w:val="24"/>
              </w:rPr>
              <w:t xml:space="preserve">. . . . . . . . . . . . . . . . . . . . . . . . . . . . . . . . . . . . . . . . . . . . . . . . . . . . </w:t>
            </w:r>
            <w:r w:rsidRPr="002953F2">
              <w:rPr>
                <w:rFonts w:ascii="Times New Roman" w:hAnsi="Times New Roman" w:cs="Times New Roman"/>
                <w:b/>
                <w:bCs/>
                <w:sz w:val="24"/>
                <w:szCs w:val="24"/>
              </w:rPr>
              <w:t xml:space="preserve">27. </w:t>
            </w:r>
            <w:r w:rsidRPr="002953F2">
              <w:rPr>
                <w:rFonts w:ascii="Times New Roman" w:hAnsi="Times New Roman" w:cs="Times New Roman"/>
                <w:sz w:val="24"/>
                <w:szCs w:val="24"/>
              </w:rPr>
              <w:t>. . . . . . . . . . . . . . . . . . . . . . . . . . . . . . . . . . . . . . . . . . . . . . . . . . .</w:t>
            </w:r>
          </w:p>
          <w:p w:rsidR="00E67543" w:rsidRPr="002953F2" w:rsidRDefault="00E67543" w:rsidP="00E67543">
            <w:pPr>
              <w:autoSpaceDE w:val="0"/>
              <w:autoSpaceDN w:val="0"/>
              <w:adjustRightInd w:val="0"/>
              <w:rPr>
                <w:rFonts w:ascii="Times New Roman" w:hAnsi="Times New Roman" w:cs="Times New Roman"/>
                <w:sz w:val="24"/>
                <w:szCs w:val="24"/>
              </w:rPr>
            </w:pPr>
          </w:p>
          <w:p w:rsidR="00E67543" w:rsidRPr="002953F2" w:rsidRDefault="00E67543" w:rsidP="00E67543">
            <w:pPr>
              <w:autoSpaceDE w:val="0"/>
              <w:autoSpaceDN w:val="0"/>
              <w:adjustRightInd w:val="0"/>
              <w:rPr>
                <w:rFonts w:ascii="Times New Roman" w:hAnsi="Times New Roman" w:cs="Times New Roman"/>
                <w:b/>
                <w:sz w:val="24"/>
                <w:szCs w:val="24"/>
              </w:rPr>
            </w:pPr>
            <w:r w:rsidRPr="002953F2">
              <w:rPr>
                <w:rFonts w:ascii="Times New Roman" w:hAnsi="Times New Roman" w:cs="Times New Roman"/>
                <w:b/>
                <w:sz w:val="24"/>
                <w:szCs w:val="24"/>
              </w:rPr>
              <w:t>Answers for Sample 1</w:t>
            </w:r>
          </w:p>
          <w:p w:rsidR="00E67543" w:rsidRPr="002953F2" w:rsidRDefault="00E67543" w:rsidP="00E67543">
            <w:pPr>
              <w:autoSpaceDE w:val="0"/>
              <w:autoSpaceDN w:val="0"/>
              <w:adjustRightInd w:val="0"/>
              <w:rPr>
                <w:rFonts w:ascii="Times New Roman" w:hAnsi="Times New Roman" w:cs="Times New Roman"/>
                <w:sz w:val="24"/>
                <w:szCs w:val="24"/>
                <w:lang w:val="es-ES"/>
              </w:rPr>
            </w:pPr>
            <w:r w:rsidRPr="002953F2">
              <w:rPr>
                <w:rFonts w:ascii="Times New Roman" w:hAnsi="Times New Roman" w:cs="Times New Roman"/>
                <w:sz w:val="24"/>
                <w:szCs w:val="24"/>
                <w:lang w:val="es-ES"/>
              </w:rPr>
              <w:t>13. paisajes (los paisajes)</w:t>
            </w:r>
          </w:p>
          <w:p w:rsidR="00E67543" w:rsidRPr="002953F2" w:rsidRDefault="00E67543" w:rsidP="00E67543">
            <w:pPr>
              <w:autoSpaceDE w:val="0"/>
              <w:autoSpaceDN w:val="0"/>
              <w:adjustRightInd w:val="0"/>
              <w:rPr>
                <w:rFonts w:ascii="Times New Roman" w:hAnsi="Times New Roman" w:cs="Times New Roman"/>
                <w:sz w:val="24"/>
                <w:szCs w:val="24"/>
              </w:rPr>
            </w:pPr>
            <w:r w:rsidRPr="002953F2">
              <w:rPr>
                <w:rFonts w:ascii="Times New Roman" w:hAnsi="Times New Roman" w:cs="Times New Roman"/>
                <w:sz w:val="24"/>
                <w:szCs w:val="24"/>
              </w:rPr>
              <w:t xml:space="preserve">14. </w:t>
            </w:r>
            <w:proofErr w:type="spellStart"/>
            <w:proofErr w:type="gramStart"/>
            <w:r w:rsidRPr="002953F2">
              <w:rPr>
                <w:rFonts w:ascii="Times New Roman" w:hAnsi="Times New Roman" w:cs="Times New Roman"/>
                <w:sz w:val="24"/>
                <w:szCs w:val="24"/>
              </w:rPr>
              <w:t>áreas</w:t>
            </w:r>
            <w:proofErr w:type="spellEnd"/>
            <w:r w:rsidRPr="002953F2">
              <w:rPr>
                <w:rFonts w:ascii="Times New Roman" w:hAnsi="Times New Roman" w:cs="Times New Roman"/>
                <w:sz w:val="24"/>
                <w:szCs w:val="24"/>
              </w:rPr>
              <w:t xml:space="preserve"> </w:t>
            </w:r>
            <w:r w:rsidR="00797013" w:rsidRPr="002953F2">
              <w:rPr>
                <w:rFonts w:ascii="Times New Roman" w:hAnsi="Times New Roman" w:cs="Times New Roman"/>
                <w:sz w:val="24"/>
                <w:szCs w:val="24"/>
              </w:rPr>
              <w:t xml:space="preserve"> (</w:t>
            </w:r>
            <w:proofErr w:type="spellStart"/>
            <w:proofErr w:type="gramEnd"/>
            <w:r w:rsidR="00797013" w:rsidRPr="002953F2">
              <w:rPr>
                <w:rFonts w:ascii="Times New Roman" w:hAnsi="Times New Roman" w:cs="Times New Roman"/>
                <w:sz w:val="24"/>
                <w:szCs w:val="24"/>
              </w:rPr>
              <w:t>las</w:t>
            </w:r>
            <w:proofErr w:type="spellEnd"/>
            <w:r w:rsidR="00797013" w:rsidRPr="002953F2">
              <w:rPr>
                <w:rFonts w:ascii="Times New Roman" w:hAnsi="Times New Roman" w:cs="Times New Roman"/>
                <w:sz w:val="24"/>
                <w:szCs w:val="24"/>
              </w:rPr>
              <w:t xml:space="preserve"> </w:t>
            </w:r>
            <w:proofErr w:type="spellStart"/>
            <w:r w:rsidR="00797013" w:rsidRPr="002953F2">
              <w:rPr>
                <w:rFonts w:ascii="Times New Roman" w:hAnsi="Times New Roman" w:cs="Times New Roman"/>
                <w:sz w:val="24"/>
                <w:szCs w:val="24"/>
              </w:rPr>
              <w:t>áreas</w:t>
            </w:r>
            <w:proofErr w:type="spellEnd"/>
            <w:r w:rsidR="00797013" w:rsidRPr="002953F2">
              <w:rPr>
                <w:rFonts w:ascii="Times New Roman" w:hAnsi="Times New Roman" w:cs="Times New Roman"/>
                <w:sz w:val="24"/>
                <w:szCs w:val="24"/>
              </w:rPr>
              <w:t>/</w:t>
            </w:r>
            <w:proofErr w:type="spellStart"/>
            <w:r w:rsidR="00797013" w:rsidRPr="002953F2">
              <w:rPr>
                <w:rFonts w:ascii="Times New Roman" w:hAnsi="Times New Roman" w:cs="Times New Roman"/>
                <w:sz w:val="24"/>
                <w:szCs w:val="24"/>
              </w:rPr>
              <w:t>distint</w:t>
            </w:r>
            <w:r w:rsidR="00797013" w:rsidRPr="002953F2">
              <w:rPr>
                <w:rFonts w:ascii="Times New Roman" w:hAnsi="Times New Roman" w:cs="Times New Roman"/>
                <w:b/>
                <w:sz w:val="24"/>
                <w:szCs w:val="24"/>
              </w:rPr>
              <w:t>as</w:t>
            </w:r>
            <w:proofErr w:type="spellEnd"/>
            <w:r w:rsidR="00797013" w:rsidRPr="002953F2">
              <w:rPr>
                <w:rFonts w:ascii="Times New Roman" w:hAnsi="Times New Roman" w:cs="Times New Roman"/>
                <w:b/>
                <w:sz w:val="24"/>
                <w:szCs w:val="24"/>
              </w:rPr>
              <w:t xml:space="preserve"> </w:t>
            </w:r>
            <w:proofErr w:type="spellStart"/>
            <w:r w:rsidR="00797013" w:rsidRPr="002953F2">
              <w:rPr>
                <w:rFonts w:ascii="Times New Roman" w:hAnsi="Times New Roman" w:cs="Times New Roman"/>
                <w:sz w:val="24"/>
                <w:szCs w:val="24"/>
              </w:rPr>
              <w:t>áre</w:t>
            </w:r>
            <w:r w:rsidR="00797013" w:rsidRPr="002953F2">
              <w:rPr>
                <w:rFonts w:ascii="Times New Roman" w:hAnsi="Times New Roman" w:cs="Times New Roman"/>
                <w:b/>
                <w:sz w:val="24"/>
                <w:szCs w:val="24"/>
              </w:rPr>
              <w:t>as</w:t>
            </w:r>
            <w:proofErr w:type="spellEnd"/>
            <w:r w:rsidR="00797013" w:rsidRPr="002953F2">
              <w:rPr>
                <w:rFonts w:ascii="Times New Roman" w:hAnsi="Times New Roman" w:cs="Times New Roman"/>
                <w:sz w:val="24"/>
                <w:szCs w:val="24"/>
              </w:rPr>
              <w:t>)</w:t>
            </w:r>
            <w:r w:rsidR="00D340E1" w:rsidRPr="002953F2">
              <w:rPr>
                <w:rFonts w:ascii="Times New Roman" w:hAnsi="Times New Roman" w:cs="Times New Roman"/>
                <w:sz w:val="24"/>
                <w:szCs w:val="24"/>
              </w:rPr>
              <w:t xml:space="preserve"> Notice that the if an adjective is given</w:t>
            </w:r>
            <w:r w:rsidR="00483990" w:rsidRPr="002953F2">
              <w:rPr>
                <w:rFonts w:ascii="Times New Roman" w:hAnsi="Times New Roman" w:cs="Times New Roman"/>
                <w:sz w:val="24"/>
                <w:szCs w:val="24"/>
              </w:rPr>
              <w:t xml:space="preserve"> “</w:t>
            </w:r>
            <w:proofErr w:type="spellStart"/>
            <w:r w:rsidR="00483990" w:rsidRPr="002953F2">
              <w:rPr>
                <w:rFonts w:ascii="Times New Roman" w:hAnsi="Times New Roman" w:cs="Times New Roman"/>
                <w:sz w:val="24"/>
                <w:szCs w:val="24"/>
              </w:rPr>
              <w:t>distintas</w:t>
            </w:r>
            <w:proofErr w:type="spellEnd"/>
            <w:r w:rsidR="00483990" w:rsidRPr="002953F2">
              <w:rPr>
                <w:rFonts w:ascii="Times New Roman" w:hAnsi="Times New Roman" w:cs="Times New Roman"/>
                <w:sz w:val="24"/>
                <w:szCs w:val="24"/>
              </w:rPr>
              <w:t>”</w:t>
            </w:r>
            <w:r w:rsidR="00D340E1" w:rsidRPr="002953F2">
              <w:rPr>
                <w:rFonts w:ascii="Times New Roman" w:hAnsi="Times New Roman" w:cs="Times New Roman"/>
                <w:sz w:val="24"/>
                <w:szCs w:val="24"/>
              </w:rPr>
              <w:t>, it must match the noun (areas).</w:t>
            </w:r>
          </w:p>
          <w:p w:rsidR="00E67543" w:rsidRPr="002953F2" w:rsidRDefault="00E67543" w:rsidP="00E67543">
            <w:pPr>
              <w:autoSpaceDE w:val="0"/>
              <w:autoSpaceDN w:val="0"/>
              <w:adjustRightInd w:val="0"/>
              <w:rPr>
                <w:rFonts w:ascii="Times New Roman" w:hAnsi="Times New Roman" w:cs="Times New Roman"/>
                <w:sz w:val="24"/>
                <w:szCs w:val="24"/>
              </w:rPr>
            </w:pPr>
            <w:r w:rsidRPr="002953F2">
              <w:rPr>
                <w:rFonts w:ascii="Times New Roman" w:hAnsi="Times New Roman" w:cs="Times New Roman"/>
                <w:sz w:val="24"/>
                <w:szCs w:val="24"/>
              </w:rPr>
              <w:t>15.</w:t>
            </w:r>
            <w:r w:rsidR="00797013" w:rsidRPr="002953F2">
              <w:rPr>
                <w:rFonts w:ascii="Times New Roman" w:hAnsi="Times New Roman" w:cs="Times New Roman"/>
                <w:sz w:val="24"/>
                <w:szCs w:val="24"/>
              </w:rPr>
              <w:t xml:space="preserve"> </w:t>
            </w:r>
            <w:proofErr w:type="spellStart"/>
            <w:r w:rsidR="00797013" w:rsidRPr="002953F2">
              <w:rPr>
                <w:rFonts w:ascii="Times New Roman" w:hAnsi="Times New Roman" w:cs="Times New Roman"/>
                <w:sz w:val="24"/>
                <w:szCs w:val="24"/>
              </w:rPr>
              <w:t>glaciares</w:t>
            </w:r>
            <w:proofErr w:type="spellEnd"/>
            <w:r w:rsidR="00797013" w:rsidRPr="002953F2">
              <w:rPr>
                <w:rFonts w:ascii="Times New Roman" w:hAnsi="Times New Roman" w:cs="Times New Roman"/>
                <w:sz w:val="24"/>
                <w:szCs w:val="24"/>
              </w:rPr>
              <w:t xml:space="preserve"> (los </w:t>
            </w:r>
            <w:proofErr w:type="spellStart"/>
            <w:r w:rsidR="00797013" w:rsidRPr="002953F2">
              <w:rPr>
                <w:rFonts w:ascii="Times New Roman" w:hAnsi="Times New Roman" w:cs="Times New Roman"/>
                <w:sz w:val="24"/>
                <w:szCs w:val="24"/>
              </w:rPr>
              <w:t>glaciares</w:t>
            </w:r>
            <w:proofErr w:type="spellEnd"/>
            <w:r w:rsidR="00797013" w:rsidRPr="002953F2">
              <w:rPr>
                <w:rFonts w:ascii="Times New Roman" w:hAnsi="Times New Roman" w:cs="Times New Roman"/>
                <w:sz w:val="24"/>
                <w:szCs w:val="24"/>
              </w:rPr>
              <w:t>)</w:t>
            </w:r>
          </w:p>
          <w:p w:rsidR="00CB6E29" w:rsidRPr="002953F2" w:rsidRDefault="00CB6E29" w:rsidP="00E67543">
            <w:pPr>
              <w:autoSpaceDE w:val="0"/>
              <w:autoSpaceDN w:val="0"/>
              <w:adjustRightInd w:val="0"/>
              <w:rPr>
                <w:rFonts w:ascii="Times New Roman" w:hAnsi="Times New Roman" w:cs="Times New Roman"/>
                <w:sz w:val="24"/>
                <w:szCs w:val="24"/>
              </w:rPr>
            </w:pPr>
          </w:p>
          <w:p w:rsidR="00CB6E29" w:rsidRPr="002953F2" w:rsidRDefault="00CB6E29" w:rsidP="00E67543">
            <w:pPr>
              <w:autoSpaceDE w:val="0"/>
              <w:autoSpaceDN w:val="0"/>
              <w:adjustRightInd w:val="0"/>
              <w:rPr>
                <w:rFonts w:ascii="Times New Roman" w:hAnsi="Times New Roman" w:cs="Times New Roman"/>
                <w:sz w:val="28"/>
                <w:szCs w:val="28"/>
              </w:rPr>
            </w:pPr>
            <w:r w:rsidRPr="002953F2">
              <w:rPr>
                <w:rFonts w:ascii="Times New Roman" w:hAnsi="Times New Roman" w:cs="Times New Roman"/>
                <w:b/>
                <w:sz w:val="28"/>
                <w:szCs w:val="28"/>
              </w:rPr>
              <w:t>Answers for Sample 2</w:t>
            </w:r>
          </w:p>
          <w:p w:rsidR="00D340E1" w:rsidRPr="002953F2" w:rsidRDefault="00D340E1" w:rsidP="00E67543">
            <w:pPr>
              <w:autoSpaceDE w:val="0"/>
              <w:autoSpaceDN w:val="0"/>
              <w:adjustRightInd w:val="0"/>
              <w:rPr>
                <w:rFonts w:ascii="Times New Roman" w:hAnsi="Times New Roman" w:cs="Times New Roman"/>
                <w:sz w:val="24"/>
                <w:szCs w:val="24"/>
              </w:rPr>
            </w:pPr>
            <w:r w:rsidRPr="002953F2">
              <w:rPr>
                <w:rFonts w:ascii="Times New Roman" w:hAnsi="Times New Roman" w:cs="Times New Roman"/>
                <w:sz w:val="24"/>
                <w:szCs w:val="24"/>
              </w:rPr>
              <w:t xml:space="preserve">24. </w:t>
            </w:r>
            <w:proofErr w:type="spellStart"/>
            <w:proofErr w:type="gramStart"/>
            <w:r w:rsidRPr="002953F2">
              <w:rPr>
                <w:rFonts w:ascii="Times New Roman" w:hAnsi="Times New Roman" w:cs="Times New Roman"/>
                <w:sz w:val="24"/>
                <w:szCs w:val="24"/>
              </w:rPr>
              <w:t>bocas</w:t>
            </w:r>
            <w:proofErr w:type="spellEnd"/>
            <w:proofErr w:type="gramEnd"/>
            <w:r w:rsidR="00483990" w:rsidRPr="002953F2">
              <w:rPr>
                <w:rFonts w:ascii="Times New Roman" w:hAnsi="Times New Roman" w:cs="Times New Roman"/>
                <w:sz w:val="24"/>
                <w:szCs w:val="24"/>
              </w:rPr>
              <w:t xml:space="preserve"> (</w:t>
            </w:r>
            <w:proofErr w:type="spellStart"/>
            <w:r w:rsidR="00483990" w:rsidRPr="002953F2">
              <w:rPr>
                <w:rFonts w:ascii="Times New Roman" w:hAnsi="Times New Roman" w:cs="Times New Roman"/>
                <w:sz w:val="24"/>
                <w:szCs w:val="24"/>
              </w:rPr>
              <w:t>enormes</w:t>
            </w:r>
            <w:proofErr w:type="spellEnd"/>
            <w:r w:rsidR="00483990" w:rsidRPr="002953F2">
              <w:rPr>
                <w:rFonts w:ascii="Times New Roman" w:hAnsi="Times New Roman" w:cs="Times New Roman"/>
                <w:sz w:val="24"/>
                <w:szCs w:val="24"/>
              </w:rPr>
              <w:t xml:space="preserve"> </w:t>
            </w:r>
            <w:proofErr w:type="spellStart"/>
            <w:r w:rsidR="00483990" w:rsidRPr="002953F2">
              <w:rPr>
                <w:rFonts w:ascii="Times New Roman" w:hAnsi="Times New Roman" w:cs="Times New Roman"/>
                <w:sz w:val="24"/>
                <w:szCs w:val="24"/>
              </w:rPr>
              <w:t>bocas</w:t>
            </w:r>
            <w:proofErr w:type="spellEnd"/>
            <w:r w:rsidR="00483990" w:rsidRPr="002953F2">
              <w:rPr>
                <w:rFonts w:ascii="Times New Roman" w:hAnsi="Times New Roman" w:cs="Times New Roman"/>
                <w:sz w:val="24"/>
                <w:szCs w:val="24"/>
              </w:rPr>
              <w:t xml:space="preserve">) We know </w:t>
            </w:r>
            <w:r w:rsidR="002953F2">
              <w:rPr>
                <w:rFonts w:ascii="Times New Roman" w:hAnsi="Times New Roman" w:cs="Times New Roman"/>
                <w:sz w:val="24"/>
                <w:szCs w:val="24"/>
              </w:rPr>
              <w:t>the noun will</w:t>
            </w:r>
            <w:r w:rsidR="00483990" w:rsidRPr="002953F2">
              <w:rPr>
                <w:rFonts w:ascii="Times New Roman" w:hAnsi="Times New Roman" w:cs="Times New Roman"/>
                <w:sz w:val="24"/>
                <w:szCs w:val="24"/>
              </w:rPr>
              <w:t xml:space="preserve"> be plural </w:t>
            </w:r>
            <w:r w:rsidR="007C04DD">
              <w:rPr>
                <w:rFonts w:ascii="Times New Roman" w:hAnsi="Times New Roman" w:cs="Times New Roman"/>
                <w:sz w:val="24"/>
                <w:szCs w:val="24"/>
              </w:rPr>
              <w:t xml:space="preserve">because </w:t>
            </w:r>
            <w:r w:rsidR="002953F2">
              <w:rPr>
                <w:rFonts w:ascii="Times New Roman" w:hAnsi="Times New Roman" w:cs="Times New Roman"/>
                <w:sz w:val="24"/>
                <w:szCs w:val="24"/>
              </w:rPr>
              <w:t>the adjective</w:t>
            </w:r>
            <w:r w:rsidR="00483990" w:rsidRPr="002953F2">
              <w:rPr>
                <w:rFonts w:ascii="Times New Roman" w:hAnsi="Times New Roman" w:cs="Times New Roman"/>
                <w:sz w:val="24"/>
                <w:szCs w:val="24"/>
              </w:rPr>
              <w:t xml:space="preserve"> “</w:t>
            </w:r>
            <w:proofErr w:type="spellStart"/>
            <w:r w:rsidR="00483990" w:rsidRPr="002953F2">
              <w:rPr>
                <w:rFonts w:ascii="Times New Roman" w:hAnsi="Times New Roman" w:cs="Times New Roman"/>
                <w:sz w:val="24"/>
                <w:szCs w:val="24"/>
              </w:rPr>
              <w:t>enormes</w:t>
            </w:r>
            <w:proofErr w:type="spellEnd"/>
            <w:r w:rsidR="00483990" w:rsidRPr="002953F2">
              <w:rPr>
                <w:rFonts w:ascii="Times New Roman" w:hAnsi="Times New Roman" w:cs="Times New Roman"/>
                <w:sz w:val="24"/>
                <w:szCs w:val="24"/>
              </w:rPr>
              <w:t>”</w:t>
            </w:r>
            <w:r w:rsidR="002953F2">
              <w:rPr>
                <w:rFonts w:ascii="Times New Roman" w:hAnsi="Times New Roman" w:cs="Times New Roman"/>
                <w:sz w:val="24"/>
                <w:szCs w:val="24"/>
              </w:rPr>
              <w:t xml:space="preserve"> is plural!</w:t>
            </w:r>
          </w:p>
          <w:p w:rsidR="00D340E1" w:rsidRPr="002953F2" w:rsidRDefault="00D340E1" w:rsidP="00E67543">
            <w:pPr>
              <w:autoSpaceDE w:val="0"/>
              <w:autoSpaceDN w:val="0"/>
              <w:adjustRightInd w:val="0"/>
              <w:rPr>
                <w:rFonts w:ascii="Times New Roman" w:hAnsi="Times New Roman" w:cs="Times New Roman"/>
                <w:sz w:val="24"/>
                <w:szCs w:val="24"/>
                <w:lang w:val="es-ES"/>
              </w:rPr>
            </w:pPr>
            <w:r w:rsidRPr="002953F2">
              <w:rPr>
                <w:rFonts w:ascii="Times New Roman" w:hAnsi="Times New Roman" w:cs="Times New Roman"/>
                <w:sz w:val="24"/>
                <w:szCs w:val="24"/>
                <w:lang w:val="es-ES"/>
              </w:rPr>
              <w:t>25. vida</w:t>
            </w:r>
          </w:p>
          <w:p w:rsidR="00D340E1" w:rsidRPr="002953F2" w:rsidRDefault="00D340E1" w:rsidP="00E67543">
            <w:pPr>
              <w:autoSpaceDE w:val="0"/>
              <w:autoSpaceDN w:val="0"/>
              <w:adjustRightInd w:val="0"/>
              <w:rPr>
                <w:rFonts w:ascii="Times New Roman" w:hAnsi="Times New Roman" w:cs="Times New Roman"/>
                <w:sz w:val="24"/>
                <w:szCs w:val="24"/>
                <w:lang w:val="es-ES"/>
              </w:rPr>
            </w:pPr>
            <w:r w:rsidRPr="002953F2">
              <w:rPr>
                <w:rFonts w:ascii="Times New Roman" w:hAnsi="Times New Roman" w:cs="Times New Roman"/>
                <w:sz w:val="24"/>
                <w:szCs w:val="24"/>
                <w:lang w:val="es-ES"/>
              </w:rPr>
              <w:t>26. anfibios</w:t>
            </w:r>
          </w:p>
          <w:p w:rsidR="00D340E1" w:rsidRPr="002953F2" w:rsidRDefault="00D340E1" w:rsidP="00E67543">
            <w:pPr>
              <w:autoSpaceDE w:val="0"/>
              <w:autoSpaceDN w:val="0"/>
              <w:adjustRightInd w:val="0"/>
              <w:rPr>
                <w:rFonts w:ascii="Times New Roman" w:hAnsi="Times New Roman" w:cs="Times New Roman"/>
                <w:sz w:val="24"/>
                <w:szCs w:val="24"/>
                <w:lang w:val="es-ES"/>
              </w:rPr>
            </w:pPr>
            <w:r w:rsidRPr="002953F2">
              <w:rPr>
                <w:rFonts w:ascii="Times New Roman" w:hAnsi="Times New Roman" w:cs="Times New Roman"/>
                <w:sz w:val="24"/>
                <w:szCs w:val="24"/>
                <w:lang w:val="es-ES"/>
              </w:rPr>
              <w:t>27. país</w:t>
            </w:r>
          </w:p>
        </w:tc>
      </w:tr>
    </w:tbl>
    <w:p w:rsidR="002953F2" w:rsidRDefault="002953F2" w:rsidP="00E900EE">
      <w:pPr>
        <w:autoSpaceDE w:val="0"/>
        <w:autoSpaceDN w:val="0"/>
        <w:adjustRightInd w:val="0"/>
        <w:spacing w:after="0" w:line="240" w:lineRule="auto"/>
        <w:rPr>
          <w:rFonts w:ascii="Times New Roman" w:hAnsi="Times New Roman" w:cs="Times New Roman"/>
          <w:b/>
          <w:sz w:val="28"/>
          <w:szCs w:val="28"/>
          <w:u w:val="single"/>
        </w:rPr>
      </w:pPr>
    </w:p>
    <w:p w:rsidR="00E900EE" w:rsidRPr="00E6607D" w:rsidRDefault="00E6607D" w:rsidP="00E6607D">
      <w:pPr>
        <w:rPr>
          <w:rFonts w:ascii="Garamond" w:hAnsi="Garamond" w:cs="Garamond"/>
          <w:sz w:val="26"/>
          <w:szCs w:val="26"/>
        </w:rPr>
      </w:pPr>
      <w:r>
        <w:rPr>
          <w:rFonts w:ascii="Times New Roman" w:hAnsi="Times New Roman" w:cs="Times New Roman"/>
          <w:b/>
          <w:sz w:val="28"/>
          <w:szCs w:val="28"/>
          <w:u w:val="single"/>
        </w:rPr>
        <w:t xml:space="preserve">LEARN TO IDENTIFY MASCULINE </w:t>
      </w:r>
      <w:r>
        <w:rPr>
          <w:rFonts w:ascii="Times New Roman" w:hAnsi="Times New Roman" w:cs="Times New Roman" w:hint="eastAsia"/>
          <w:b/>
          <w:sz w:val="28"/>
          <w:szCs w:val="28"/>
          <w:u w:val="single"/>
        </w:rPr>
        <w:t>&amp; FEMINE WORDS SEE FILE: MASCULINE VS FEMININE NOUNS!</w:t>
      </w:r>
      <w:r w:rsidR="007C04DD">
        <w:rPr>
          <w:rFonts w:ascii="Times New Roman" w:hAnsi="Times New Roman" w:cs="Times New Roman"/>
          <w:b/>
          <w:sz w:val="28"/>
          <w:szCs w:val="28"/>
          <w:u w:val="single"/>
        </w:rPr>
        <w:br w:type="page"/>
      </w:r>
      <w:r w:rsidRPr="00E6607D">
        <w:rPr>
          <w:rFonts w:ascii="Garamond" w:hAnsi="Garamond" w:cs="Garamond"/>
          <w:sz w:val="26"/>
          <w:szCs w:val="26"/>
        </w:rPr>
        <w:lastRenderedPageBreak/>
        <w:t xml:space="preserve"> </w:t>
      </w:r>
    </w:p>
    <w:p w:rsidR="00107AB3" w:rsidRPr="00E6607D" w:rsidRDefault="00107AB3" w:rsidP="00E900EE"/>
    <w:sectPr w:rsidR="00107AB3" w:rsidRPr="00E6607D" w:rsidSect="00D36FFA">
      <w:type w:val="continuous"/>
      <w:pgSz w:w="12240" w:h="15840"/>
      <w:pgMar w:top="576" w:right="576" w:bottom="576"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Garamond">
    <w:altName w:val="Genev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17583DE7"/>
    <w:multiLevelType w:val="hybridMultilevel"/>
    <w:tmpl w:val="B310FD8E"/>
    <w:lvl w:ilvl="0" w:tplc="F45032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D671FD"/>
    <w:multiLevelType w:val="hybridMultilevel"/>
    <w:tmpl w:val="656E8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2D226A"/>
    <w:multiLevelType w:val="hybridMultilevel"/>
    <w:tmpl w:val="8DFED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339D7"/>
    <w:multiLevelType w:val="hybridMultilevel"/>
    <w:tmpl w:val="5EDC9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5E4AF8"/>
    <w:multiLevelType w:val="hybridMultilevel"/>
    <w:tmpl w:val="94169CDC"/>
    <w:lvl w:ilvl="0" w:tplc="466CED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62720"/>
    <w:multiLevelType w:val="hybridMultilevel"/>
    <w:tmpl w:val="20048D72"/>
    <w:lvl w:ilvl="0" w:tplc="D3DC552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984312"/>
    <w:multiLevelType w:val="hybridMultilevel"/>
    <w:tmpl w:val="AB929B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E0153B"/>
    <w:multiLevelType w:val="hybridMultilevel"/>
    <w:tmpl w:val="656E8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B00C49"/>
    <w:multiLevelType w:val="hybridMultilevel"/>
    <w:tmpl w:val="564CF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9A209B"/>
    <w:multiLevelType w:val="hybridMultilevel"/>
    <w:tmpl w:val="B310FD8E"/>
    <w:lvl w:ilvl="0" w:tplc="F4503280">
      <w:start w:val="1"/>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1"/>
  </w:num>
  <w:num w:numId="2">
    <w:abstractNumId w:val="19"/>
  </w:num>
  <w:num w:numId="3">
    <w:abstractNumId w:val="17"/>
  </w:num>
  <w:num w:numId="4">
    <w:abstractNumId w:val="18"/>
  </w:num>
  <w:num w:numId="5">
    <w:abstractNumId w:val="13"/>
  </w:num>
  <w:num w:numId="6">
    <w:abstractNumId w:val="22"/>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2"/>
  </w:num>
  <w:num w:numId="20">
    <w:abstractNumId w:val="20"/>
  </w:num>
  <w:num w:numId="21">
    <w:abstractNumId w:val="14"/>
  </w:num>
  <w:num w:numId="22">
    <w:abstractNumId w:val="16"/>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20"/>
  <w:characterSpacingControl w:val="doNotCompress"/>
  <w:compat>
    <w:useFELayout/>
  </w:compat>
  <w:rsids>
    <w:rsidRoot w:val="00E900EE"/>
    <w:rsid w:val="000222B4"/>
    <w:rsid w:val="00023E7A"/>
    <w:rsid w:val="000A75E5"/>
    <w:rsid w:val="000F0B23"/>
    <w:rsid w:val="000F1F27"/>
    <w:rsid w:val="00101A6E"/>
    <w:rsid w:val="00107AB3"/>
    <w:rsid w:val="00110C19"/>
    <w:rsid w:val="00147AA6"/>
    <w:rsid w:val="00157216"/>
    <w:rsid w:val="001775F3"/>
    <w:rsid w:val="001D2391"/>
    <w:rsid w:val="002417CA"/>
    <w:rsid w:val="00243332"/>
    <w:rsid w:val="002953F2"/>
    <w:rsid w:val="00341F90"/>
    <w:rsid w:val="00346FFE"/>
    <w:rsid w:val="00366A7E"/>
    <w:rsid w:val="003D7123"/>
    <w:rsid w:val="00472FB5"/>
    <w:rsid w:val="00483990"/>
    <w:rsid w:val="004A6CE0"/>
    <w:rsid w:val="004B25C9"/>
    <w:rsid w:val="005017E6"/>
    <w:rsid w:val="005541A7"/>
    <w:rsid w:val="005556A1"/>
    <w:rsid w:val="005F5E01"/>
    <w:rsid w:val="00620507"/>
    <w:rsid w:val="00630E1D"/>
    <w:rsid w:val="006A3448"/>
    <w:rsid w:val="006D765D"/>
    <w:rsid w:val="007212CF"/>
    <w:rsid w:val="00732C58"/>
    <w:rsid w:val="00760831"/>
    <w:rsid w:val="00797013"/>
    <w:rsid w:val="007C04DD"/>
    <w:rsid w:val="007C7F89"/>
    <w:rsid w:val="009C389D"/>
    <w:rsid w:val="00A20656"/>
    <w:rsid w:val="00AB6566"/>
    <w:rsid w:val="00AC6792"/>
    <w:rsid w:val="00AE7D0C"/>
    <w:rsid w:val="00B938B8"/>
    <w:rsid w:val="00BF2059"/>
    <w:rsid w:val="00C41CE8"/>
    <w:rsid w:val="00CB6E29"/>
    <w:rsid w:val="00D313F2"/>
    <w:rsid w:val="00D340E1"/>
    <w:rsid w:val="00D36FFA"/>
    <w:rsid w:val="00E6607D"/>
    <w:rsid w:val="00E67543"/>
    <w:rsid w:val="00E70F0F"/>
    <w:rsid w:val="00E739A5"/>
    <w:rsid w:val="00E900EE"/>
    <w:rsid w:val="00F4045B"/>
    <w:rsid w:val="00F4056A"/>
    <w:rsid w:val="00F40E88"/>
    <w:rsid w:val="00F74F7A"/>
    <w:rsid w:val="00FE7AF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107A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0EE"/>
    <w:pPr>
      <w:ind w:left="720"/>
      <w:contextualSpacing/>
    </w:pPr>
  </w:style>
  <w:style w:type="table" w:styleId="TableGrid">
    <w:name w:val="Table Grid"/>
    <w:basedOn w:val="TableNormal"/>
    <w:uiPriority w:val="59"/>
    <w:rsid w:val="00366A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A20656"/>
    <w:rPr>
      <w:color w:val="0000FF" w:themeColor="hyperlink"/>
      <w:u w:val="single"/>
    </w:rPr>
  </w:style>
  <w:style w:type="paragraph" w:styleId="BalloonText">
    <w:name w:val="Balloon Text"/>
    <w:basedOn w:val="Normal"/>
    <w:link w:val="BalloonTextChar"/>
    <w:uiPriority w:val="99"/>
    <w:semiHidden/>
    <w:unhideWhenUsed/>
    <w:rsid w:val="00A206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656"/>
    <w:rPr>
      <w:rFonts w:ascii="Tahoma" w:hAnsi="Tahoma" w:cs="Tahoma"/>
      <w:sz w:val="16"/>
      <w:szCs w:val="16"/>
    </w:rPr>
  </w:style>
  <w:style w:type="character" w:styleId="FollowedHyperlink">
    <w:name w:val="FollowedHyperlink"/>
    <w:basedOn w:val="DefaultParagraphFont"/>
    <w:uiPriority w:val="99"/>
    <w:semiHidden/>
    <w:unhideWhenUsed/>
    <w:rsid w:val="005541A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6</Pages>
  <Words>1821</Words>
  <Characters>10384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wanda.snowfrost</dc:creator>
  <cp:keywords/>
  <dc:description/>
  <cp:lastModifiedBy>wanda.snowfrost</cp:lastModifiedBy>
  <cp:revision>22</cp:revision>
  <dcterms:created xsi:type="dcterms:W3CDTF">2013-05-01T01:12:00Z</dcterms:created>
  <dcterms:modified xsi:type="dcterms:W3CDTF">2013-12-19T07:11:00Z</dcterms:modified>
</cp:coreProperties>
</file>